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76641" w:rsidRDefault="00676641" w:rsidP="00D269AB">
      <w:pPr>
        <w:tabs>
          <w:tab w:val="left" w:pos="2955"/>
        </w:tabs>
        <w:spacing w:after="0" w:line="240" w:lineRule="auto"/>
        <w:jc w:val="center"/>
        <w:rPr>
          <w:rFonts w:ascii="Times New Roman" w:hAnsi="Times New Roman"/>
          <w:b/>
          <w:color w:val="000000"/>
          <w:sz w:val="36"/>
          <w:szCs w:val="36"/>
        </w:rPr>
      </w:pPr>
    </w:p>
    <w:p w:rsidR="00676641" w:rsidRDefault="00676641" w:rsidP="00D269AB">
      <w:pPr>
        <w:tabs>
          <w:tab w:val="left" w:pos="2955"/>
        </w:tabs>
        <w:spacing w:after="0" w:line="240" w:lineRule="auto"/>
        <w:jc w:val="center"/>
        <w:rPr>
          <w:rFonts w:ascii="Times New Roman" w:hAnsi="Times New Roman"/>
          <w:b/>
          <w:color w:val="000000"/>
          <w:sz w:val="36"/>
          <w:szCs w:val="36"/>
        </w:rPr>
      </w:pPr>
    </w:p>
    <w:p w:rsidR="00676641" w:rsidRDefault="00676641" w:rsidP="00D269AB">
      <w:pPr>
        <w:tabs>
          <w:tab w:val="left" w:pos="2955"/>
        </w:tabs>
        <w:spacing w:after="0" w:line="240" w:lineRule="auto"/>
        <w:jc w:val="center"/>
        <w:rPr>
          <w:rFonts w:ascii="Times New Roman" w:hAnsi="Times New Roman"/>
          <w:b/>
          <w:color w:val="000000"/>
          <w:sz w:val="36"/>
          <w:szCs w:val="36"/>
        </w:rPr>
      </w:pPr>
    </w:p>
    <w:p w:rsidR="00676641" w:rsidRDefault="00676641" w:rsidP="00D269AB">
      <w:pPr>
        <w:tabs>
          <w:tab w:val="left" w:pos="2955"/>
        </w:tabs>
        <w:spacing w:after="0" w:line="240" w:lineRule="auto"/>
        <w:jc w:val="center"/>
        <w:rPr>
          <w:rFonts w:ascii="Times New Roman" w:hAnsi="Times New Roman"/>
          <w:b/>
          <w:color w:val="000000"/>
          <w:sz w:val="36"/>
          <w:szCs w:val="36"/>
        </w:rPr>
      </w:pPr>
    </w:p>
    <w:p w:rsidR="00676641" w:rsidRDefault="00676641" w:rsidP="00D269AB">
      <w:pPr>
        <w:tabs>
          <w:tab w:val="left" w:pos="2955"/>
        </w:tabs>
        <w:spacing w:after="0" w:line="240" w:lineRule="auto"/>
        <w:jc w:val="center"/>
        <w:rPr>
          <w:rFonts w:ascii="Times New Roman" w:hAnsi="Times New Roman"/>
          <w:b/>
          <w:color w:val="000000"/>
          <w:sz w:val="36"/>
          <w:szCs w:val="36"/>
        </w:rPr>
      </w:pPr>
    </w:p>
    <w:p w:rsidR="00676641" w:rsidRDefault="00676641" w:rsidP="00D269AB">
      <w:pPr>
        <w:tabs>
          <w:tab w:val="left" w:pos="2955"/>
        </w:tabs>
        <w:spacing w:after="0" w:line="240" w:lineRule="auto"/>
        <w:jc w:val="center"/>
        <w:rPr>
          <w:rFonts w:ascii="Times New Roman" w:hAnsi="Times New Roman"/>
          <w:b/>
          <w:color w:val="000000"/>
          <w:sz w:val="36"/>
          <w:szCs w:val="36"/>
        </w:rPr>
      </w:pPr>
    </w:p>
    <w:p w:rsidR="00676641" w:rsidRDefault="00676641" w:rsidP="00D269AB">
      <w:pPr>
        <w:tabs>
          <w:tab w:val="left" w:pos="2955"/>
        </w:tabs>
        <w:spacing w:after="0" w:line="240" w:lineRule="auto"/>
        <w:jc w:val="center"/>
        <w:rPr>
          <w:rFonts w:ascii="Times New Roman" w:hAnsi="Times New Roman"/>
          <w:b/>
          <w:color w:val="000000"/>
          <w:sz w:val="36"/>
          <w:szCs w:val="36"/>
        </w:rPr>
      </w:pPr>
    </w:p>
    <w:p w:rsidR="00676641" w:rsidRDefault="00676641" w:rsidP="00D269AB">
      <w:pPr>
        <w:tabs>
          <w:tab w:val="left" w:pos="2955"/>
        </w:tabs>
        <w:spacing w:after="0" w:line="240" w:lineRule="auto"/>
        <w:jc w:val="center"/>
        <w:rPr>
          <w:rFonts w:ascii="Times New Roman" w:hAnsi="Times New Roman"/>
          <w:b/>
          <w:color w:val="000000"/>
          <w:sz w:val="36"/>
          <w:szCs w:val="36"/>
        </w:rPr>
      </w:pPr>
    </w:p>
    <w:p w:rsidR="00676641" w:rsidRDefault="00676641" w:rsidP="00D269AB">
      <w:pPr>
        <w:tabs>
          <w:tab w:val="left" w:pos="2955"/>
        </w:tabs>
        <w:spacing w:after="0" w:line="240" w:lineRule="auto"/>
        <w:jc w:val="center"/>
        <w:rPr>
          <w:rFonts w:ascii="Times New Roman" w:hAnsi="Times New Roman"/>
          <w:b/>
          <w:color w:val="000000"/>
          <w:sz w:val="36"/>
          <w:szCs w:val="36"/>
        </w:rPr>
      </w:pPr>
    </w:p>
    <w:p w:rsidR="00676641" w:rsidRDefault="00676641" w:rsidP="00D269AB">
      <w:pPr>
        <w:tabs>
          <w:tab w:val="left" w:pos="2955"/>
        </w:tabs>
        <w:spacing w:after="0" w:line="240" w:lineRule="auto"/>
        <w:jc w:val="center"/>
        <w:rPr>
          <w:rFonts w:ascii="Times New Roman" w:hAnsi="Times New Roman"/>
          <w:b/>
          <w:color w:val="000000"/>
          <w:sz w:val="36"/>
          <w:szCs w:val="36"/>
        </w:rPr>
      </w:pPr>
    </w:p>
    <w:p w:rsidR="00676641" w:rsidRDefault="00676641" w:rsidP="00D269AB">
      <w:pPr>
        <w:tabs>
          <w:tab w:val="left" w:pos="2955"/>
        </w:tabs>
        <w:spacing w:after="0" w:line="240" w:lineRule="auto"/>
        <w:jc w:val="center"/>
        <w:rPr>
          <w:rFonts w:ascii="Times New Roman" w:hAnsi="Times New Roman"/>
          <w:b/>
          <w:color w:val="000000"/>
          <w:sz w:val="36"/>
          <w:szCs w:val="36"/>
        </w:rPr>
      </w:pPr>
    </w:p>
    <w:p w:rsidR="00D269AB" w:rsidRPr="009D5F95" w:rsidRDefault="00D269AB" w:rsidP="00D269AB">
      <w:pPr>
        <w:tabs>
          <w:tab w:val="left" w:pos="2955"/>
        </w:tabs>
        <w:spacing w:after="0" w:line="240" w:lineRule="auto"/>
        <w:jc w:val="center"/>
        <w:rPr>
          <w:rFonts w:ascii="Times New Roman" w:hAnsi="Times New Roman"/>
          <w:b/>
          <w:color w:val="000000"/>
          <w:sz w:val="36"/>
          <w:szCs w:val="36"/>
        </w:rPr>
      </w:pPr>
      <w:r w:rsidRPr="009D5F95">
        <w:rPr>
          <w:rFonts w:ascii="Times New Roman" w:hAnsi="Times New Roman"/>
          <w:b/>
          <w:color w:val="000000"/>
          <w:sz w:val="36"/>
          <w:szCs w:val="36"/>
        </w:rPr>
        <w:t xml:space="preserve">ПАСПОРТ   </w:t>
      </w:r>
      <w:proofErr w:type="gramStart"/>
      <w:r w:rsidRPr="009D5F95">
        <w:rPr>
          <w:rFonts w:ascii="Times New Roman" w:hAnsi="Times New Roman"/>
          <w:b/>
          <w:color w:val="000000"/>
          <w:sz w:val="36"/>
          <w:szCs w:val="36"/>
        </w:rPr>
        <w:t>КАБИНЕТА  №</w:t>
      </w:r>
      <w:proofErr w:type="gramEnd"/>
      <w:r w:rsidRPr="009D5F95">
        <w:rPr>
          <w:rFonts w:ascii="Times New Roman" w:hAnsi="Times New Roman"/>
          <w:b/>
          <w:color w:val="000000"/>
          <w:sz w:val="36"/>
          <w:szCs w:val="36"/>
        </w:rPr>
        <w:t>1</w:t>
      </w:r>
    </w:p>
    <w:p w:rsidR="00D269AB" w:rsidRPr="009D5F95" w:rsidRDefault="00D269AB" w:rsidP="00D269AB">
      <w:pPr>
        <w:tabs>
          <w:tab w:val="left" w:pos="2955"/>
        </w:tabs>
        <w:spacing w:after="0" w:line="240" w:lineRule="auto"/>
        <w:jc w:val="center"/>
        <w:rPr>
          <w:rFonts w:ascii="Times New Roman" w:hAnsi="Times New Roman"/>
          <w:b/>
          <w:color w:val="000000"/>
          <w:sz w:val="36"/>
          <w:szCs w:val="36"/>
        </w:rPr>
      </w:pPr>
      <w:proofErr w:type="gramStart"/>
      <w:r w:rsidRPr="009D5F95">
        <w:rPr>
          <w:rFonts w:ascii="Times New Roman" w:hAnsi="Times New Roman"/>
          <w:b/>
          <w:color w:val="000000"/>
          <w:sz w:val="36"/>
          <w:szCs w:val="36"/>
        </w:rPr>
        <w:t>начальных</w:t>
      </w:r>
      <w:proofErr w:type="gramEnd"/>
      <w:r w:rsidRPr="009D5F95">
        <w:rPr>
          <w:rFonts w:ascii="Times New Roman" w:hAnsi="Times New Roman"/>
          <w:b/>
          <w:color w:val="000000"/>
          <w:sz w:val="36"/>
          <w:szCs w:val="36"/>
        </w:rPr>
        <w:t xml:space="preserve">   классов</w:t>
      </w:r>
    </w:p>
    <w:p w:rsidR="00D269AB" w:rsidRPr="009D5F95" w:rsidRDefault="00D269AB" w:rsidP="00D269AB">
      <w:pPr>
        <w:tabs>
          <w:tab w:val="left" w:pos="2955"/>
        </w:tabs>
        <w:spacing w:after="0" w:line="240" w:lineRule="auto"/>
        <w:jc w:val="center"/>
        <w:rPr>
          <w:rFonts w:ascii="Times New Roman" w:hAnsi="Times New Roman"/>
          <w:b/>
          <w:color w:val="000000"/>
          <w:sz w:val="36"/>
          <w:szCs w:val="36"/>
        </w:rPr>
      </w:pPr>
      <w:proofErr w:type="gramStart"/>
      <w:r w:rsidRPr="009D5F95">
        <w:rPr>
          <w:rFonts w:ascii="Times New Roman" w:hAnsi="Times New Roman"/>
          <w:b/>
          <w:color w:val="000000"/>
          <w:sz w:val="36"/>
          <w:szCs w:val="36"/>
        </w:rPr>
        <w:t>на</w:t>
      </w:r>
      <w:proofErr w:type="gramEnd"/>
      <w:r w:rsidRPr="009D5F95">
        <w:rPr>
          <w:rFonts w:ascii="Times New Roman" w:hAnsi="Times New Roman"/>
          <w:b/>
          <w:color w:val="000000"/>
          <w:sz w:val="36"/>
          <w:szCs w:val="36"/>
        </w:rPr>
        <w:t xml:space="preserve">   2016/2017 учебный год</w:t>
      </w:r>
    </w:p>
    <w:p w:rsidR="00D269AB" w:rsidRPr="009D5F95" w:rsidRDefault="00D269AB" w:rsidP="00D269AB">
      <w:pPr>
        <w:tabs>
          <w:tab w:val="left" w:pos="2955"/>
        </w:tabs>
        <w:spacing w:after="0" w:line="240" w:lineRule="auto"/>
        <w:jc w:val="center"/>
        <w:rPr>
          <w:rFonts w:ascii="Times New Roman" w:hAnsi="Times New Roman"/>
          <w:b/>
          <w:color w:val="000000"/>
          <w:sz w:val="36"/>
          <w:szCs w:val="36"/>
        </w:rPr>
      </w:pPr>
      <w:r w:rsidRPr="009D5F95">
        <w:rPr>
          <w:rFonts w:ascii="Times New Roman" w:hAnsi="Times New Roman"/>
          <w:b/>
          <w:color w:val="000000"/>
          <w:sz w:val="36"/>
          <w:szCs w:val="36"/>
        </w:rPr>
        <w:t xml:space="preserve">МБОУ </w:t>
      </w:r>
      <w:proofErr w:type="spellStart"/>
      <w:r w:rsidRPr="009D5F95">
        <w:rPr>
          <w:rFonts w:ascii="Times New Roman" w:hAnsi="Times New Roman"/>
          <w:b/>
          <w:color w:val="000000"/>
          <w:sz w:val="36"/>
          <w:szCs w:val="36"/>
        </w:rPr>
        <w:t>Карапсельской</w:t>
      </w:r>
      <w:proofErr w:type="spellEnd"/>
      <w:r w:rsidRPr="009D5F95">
        <w:rPr>
          <w:rFonts w:ascii="Times New Roman" w:hAnsi="Times New Roman"/>
          <w:b/>
          <w:color w:val="000000"/>
          <w:sz w:val="36"/>
          <w:szCs w:val="36"/>
        </w:rPr>
        <w:t xml:space="preserve"> СО №13</w:t>
      </w:r>
    </w:p>
    <w:p w:rsidR="00D269AB" w:rsidRDefault="00D269AB" w:rsidP="00D269AB">
      <w:pPr>
        <w:tabs>
          <w:tab w:val="left" w:pos="2955"/>
        </w:tabs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D269AB" w:rsidRDefault="00D269AB" w:rsidP="00D269AB">
      <w:pPr>
        <w:tabs>
          <w:tab w:val="left" w:pos="2955"/>
        </w:tabs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D269AB" w:rsidRDefault="00D269AB" w:rsidP="00D269AB">
      <w:pPr>
        <w:tabs>
          <w:tab w:val="left" w:pos="2955"/>
        </w:tabs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D269AB" w:rsidRDefault="00D269AB" w:rsidP="00D269AB">
      <w:pPr>
        <w:tabs>
          <w:tab w:val="left" w:pos="2955"/>
        </w:tabs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D269AB" w:rsidRDefault="00D269AB" w:rsidP="00D269AB">
      <w:pPr>
        <w:tabs>
          <w:tab w:val="left" w:pos="2955"/>
        </w:tabs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D269AB" w:rsidRDefault="00D269AB" w:rsidP="00D269AB">
      <w:pPr>
        <w:tabs>
          <w:tab w:val="left" w:pos="2955"/>
        </w:tabs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D269AB" w:rsidRDefault="00D269AB" w:rsidP="00D269AB">
      <w:pPr>
        <w:tabs>
          <w:tab w:val="left" w:pos="2955"/>
        </w:tabs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D269AB" w:rsidRDefault="00D269AB" w:rsidP="00D269AB">
      <w:pPr>
        <w:tabs>
          <w:tab w:val="left" w:pos="2955"/>
        </w:tabs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D269AB" w:rsidRDefault="00D269AB" w:rsidP="00D269AB">
      <w:pPr>
        <w:tabs>
          <w:tab w:val="left" w:pos="2955"/>
        </w:tabs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D269AB" w:rsidRDefault="00D269AB" w:rsidP="00D269AB">
      <w:pPr>
        <w:tabs>
          <w:tab w:val="left" w:pos="2955"/>
        </w:tabs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D269AB" w:rsidRDefault="00D269AB" w:rsidP="00D269AB">
      <w:pPr>
        <w:tabs>
          <w:tab w:val="left" w:pos="2955"/>
        </w:tabs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D269AB" w:rsidRDefault="00D269AB" w:rsidP="00D269AB">
      <w:pPr>
        <w:tabs>
          <w:tab w:val="left" w:pos="2955"/>
        </w:tabs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D269AB" w:rsidRDefault="00D269AB" w:rsidP="00D269AB">
      <w:pPr>
        <w:tabs>
          <w:tab w:val="left" w:pos="2955"/>
        </w:tabs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D269AB" w:rsidRDefault="00D269AB" w:rsidP="00D269AB">
      <w:pPr>
        <w:tabs>
          <w:tab w:val="left" w:pos="2955"/>
        </w:tabs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D269AB" w:rsidRDefault="00D269AB" w:rsidP="00D269AB">
      <w:pPr>
        <w:tabs>
          <w:tab w:val="left" w:pos="2955"/>
        </w:tabs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D269AB" w:rsidRDefault="00D269AB" w:rsidP="00D269AB">
      <w:pPr>
        <w:tabs>
          <w:tab w:val="left" w:pos="2955"/>
        </w:tabs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D269AB" w:rsidRDefault="00D269AB" w:rsidP="00D269AB">
      <w:pPr>
        <w:tabs>
          <w:tab w:val="left" w:pos="2955"/>
        </w:tabs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D269AB" w:rsidRDefault="00D269AB" w:rsidP="00D269AB">
      <w:pPr>
        <w:tabs>
          <w:tab w:val="left" w:pos="2955"/>
        </w:tabs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D269AB" w:rsidRDefault="00D269AB" w:rsidP="00D269AB">
      <w:pPr>
        <w:tabs>
          <w:tab w:val="left" w:pos="2955"/>
        </w:tabs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D269AB" w:rsidRDefault="00D269AB" w:rsidP="00D269AB">
      <w:pPr>
        <w:tabs>
          <w:tab w:val="left" w:pos="2955"/>
        </w:tabs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D269AB" w:rsidRDefault="00D269AB" w:rsidP="00D269AB">
      <w:pPr>
        <w:tabs>
          <w:tab w:val="left" w:pos="2955"/>
        </w:tabs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D269AB" w:rsidRDefault="00D269AB" w:rsidP="00D269AB">
      <w:pPr>
        <w:tabs>
          <w:tab w:val="left" w:pos="2955"/>
        </w:tabs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D269AB" w:rsidRDefault="00D269AB" w:rsidP="00D269AB">
      <w:pPr>
        <w:tabs>
          <w:tab w:val="left" w:pos="2955"/>
        </w:tabs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D269AB" w:rsidRDefault="00D269AB" w:rsidP="00D269AB">
      <w:pPr>
        <w:tabs>
          <w:tab w:val="left" w:pos="2955"/>
        </w:tabs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D269AB" w:rsidRDefault="00D269AB" w:rsidP="00D269AB">
      <w:pPr>
        <w:tabs>
          <w:tab w:val="left" w:pos="2955"/>
        </w:tabs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D269AB" w:rsidRDefault="00D269AB" w:rsidP="00D269AB">
      <w:pPr>
        <w:tabs>
          <w:tab w:val="left" w:pos="2955"/>
        </w:tabs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D269AB" w:rsidRDefault="00D269AB" w:rsidP="00D269AB">
      <w:pPr>
        <w:tabs>
          <w:tab w:val="left" w:pos="2955"/>
        </w:tabs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D269AB" w:rsidRDefault="00D269AB" w:rsidP="00D269AB">
      <w:pPr>
        <w:tabs>
          <w:tab w:val="left" w:pos="2955"/>
        </w:tabs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D269AB" w:rsidRDefault="00D269AB" w:rsidP="00D269AB">
      <w:pPr>
        <w:tabs>
          <w:tab w:val="left" w:pos="2955"/>
        </w:tabs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D269AB" w:rsidRDefault="00D269AB" w:rsidP="00D269AB">
      <w:pPr>
        <w:tabs>
          <w:tab w:val="left" w:pos="2955"/>
        </w:tabs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D269AB" w:rsidRDefault="00D269AB" w:rsidP="00D269AB">
      <w:pPr>
        <w:tabs>
          <w:tab w:val="left" w:pos="2955"/>
        </w:tabs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D269AB" w:rsidRDefault="00D269AB" w:rsidP="00D269AB">
      <w:pPr>
        <w:tabs>
          <w:tab w:val="left" w:pos="2955"/>
        </w:tabs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D269AB" w:rsidRDefault="00D269AB" w:rsidP="00D269AB">
      <w:pPr>
        <w:tabs>
          <w:tab w:val="left" w:pos="2955"/>
        </w:tabs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D269AB" w:rsidRDefault="00D269AB" w:rsidP="00D269AB">
      <w:pPr>
        <w:tabs>
          <w:tab w:val="left" w:pos="2955"/>
        </w:tabs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D269AB" w:rsidRDefault="00D269AB" w:rsidP="00D269AB">
      <w:pPr>
        <w:tabs>
          <w:tab w:val="left" w:pos="2955"/>
        </w:tabs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D269AB" w:rsidRDefault="00D269AB" w:rsidP="00D269AB">
      <w:pPr>
        <w:tabs>
          <w:tab w:val="left" w:pos="2955"/>
        </w:tabs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D269AB" w:rsidRDefault="00D269AB" w:rsidP="00D269AB">
      <w:pPr>
        <w:tabs>
          <w:tab w:val="left" w:pos="2955"/>
        </w:tabs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D269AB" w:rsidRPr="00597FD2" w:rsidRDefault="00D269AB" w:rsidP="00D269AB">
      <w:pPr>
        <w:tabs>
          <w:tab w:val="left" w:pos="2955"/>
        </w:tabs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D269AB" w:rsidRPr="00597FD2" w:rsidRDefault="00D269AB" w:rsidP="00D269AB">
      <w:pPr>
        <w:tabs>
          <w:tab w:val="left" w:pos="0"/>
        </w:tabs>
        <w:spacing w:after="0" w:line="240" w:lineRule="auto"/>
        <w:rPr>
          <w:rFonts w:ascii="Times New Roman" w:hAnsi="Times New Roman"/>
          <w:i/>
          <w:color w:val="000000"/>
          <w:sz w:val="24"/>
          <w:szCs w:val="24"/>
        </w:rPr>
      </w:pPr>
      <w:r>
        <w:rPr>
          <w:rFonts w:ascii="Times New Roman" w:hAnsi="Times New Roman"/>
          <w:i/>
          <w:color w:val="000000"/>
          <w:sz w:val="24"/>
          <w:szCs w:val="24"/>
        </w:rPr>
        <w:t>1.</w:t>
      </w:r>
      <w:r w:rsidRPr="00597FD2">
        <w:rPr>
          <w:rFonts w:ascii="Times New Roman" w:hAnsi="Times New Roman"/>
          <w:i/>
          <w:color w:val="000000"/>
          <w:sz w:val="24"/>
          <w:szCs w:val="24"/>
        </w:rPr>
        <w:t xml:space="preserve">Фамилия, имя, отчество </w:t>
      </w:r>
    </w:p>
    <w:p w:rsidR="00D269AB" w:rsidRPr="00FC68C1" w:rsidRDefault="00D269AB" w:rsidP="00D269AB">
      <w:pPr>
        <w:tabs>
          <w:tab w:val="left" w:pos="0"/>
        </w:tabs>
        <w:spacing w:after="0" w:line="240" w:lineRule="auto"/>
        <w:rPr>
          <w:rFonts w:ascii="Times New Roman" w:hAnsi="Times New Roman"/>
          <w:b/>
          <w:color w:val="000000"/>
          <w:sz w:val="24"/>
          <w:szCs w:val="24"/>
        </w:rPr>
      </w:pPr>
      <w:r w:rsidRPr="00597FD2">
        <w:rPr>
          <w:rFonts w:ascii="Times New Roman" w:hAnsi="Times New Roman"/>
          <w:i/>
          <w:color w:val="000000"/>
          <w:sz w:val="24"/>
          <w:szCs w:val="24"/>
        </w:rPr>
        <w:t xml:space="preserve">         </w:t>
      </w:r>
      <w:proofErr w:type="gramStart"/>
      <w:r w:rsidRPr="00597FD2">
        <w:rPr>
          <w:rFonts w:ascii="Times New Roman" w:hAnsi="Times New Roman"/>
          <w:i/>
          <w:color w:val="000000"/>
          <w:sz w:val="24"/>
          <w:szCs w:val="24"/>
        </w:rPr>
        <w:t>заведующей</w:t>
      </w:r>
      <w:proofErr w:type="gramEnd"/>
      <w:r w:rsidRPr="00597FD2">
        <w:rPr>
          <w:rFonts w:ascii="Times New Roman" w:hAnsi="Times New Roman"/>
          <w:i/>
          <w:color w:val="000000"/>
          <w:sz w:val="24"/>
          <w:szCs w:val="24"/>
        </w:rPr>
        <w:t xml:space="preserve"> кабинетом</w:t>
      </w:r>
      <w:r w:rsidRPr="00597FD2">
        <w:rPr>
          <w:rFonts w:ascii="Times New Roman" w:hAnsi="Times New Roman"/>
          <w:color w:val="000000"/>
          <w:sz w:val="24"/>
          <w:szCs w:val="24"/>
        </w:rPr>
        <w:t>: Данилочкина</w:t>
      </w:r>
      <w:r w:rsidRPr="00FC68C1">
        <w:rPr>
          <w:rFonts w:ascii="Times New Roman" w:hAnsi="Times New Roman"/>
          <w:b/>
          <w:color w:val="000000"/>
          <w:sz w:val="24"/>
          <w:szCs w:val="24"/>
        </w:rPr>
        <w:t xml:space="preserve">  Наталья  Викторовна</w:t>
      </w:r>
    </w:p>
    <w:p w:rsidR="00D269AB" w:rsidRPr="00FC68C1" w:rsidRDefault="00D269AB" w:rsidP="00D269AB">
      <w:pPr>
        <w:tabs>
          <w:tab w:val="left" w:pos="0"/>
        </w:tabs>
        <w:spacing w:after="0" w:line="240" w:lineRule="auto"/>
        <w:rPr>
          <w:rFonts w:ascii="Times New Roman" w:hAnsi="Times New Roman"/>
          <w:b/>
          <w:color w:val="000000"/>
          <w:sz w:val="24"/>
          <w:szCs w:val="24"/>
        </w:rPr>
      </w:pPr>
    </w:p>
    <w:p w:rsidR="00D269AB" w:rsidRPr="00597FD2" w:rsidRDefault="00D269AB" w:rsidP="00D269AB">
      <w:pPr>
        <w:tabs>
          <w:tab w:val="left" w:pos="0"/>
        </w:tabs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597FD2">
        <w:rPr>
          <w:rFonts w:ascii="Times New Roman" w:hAnsi="Times New Roman"/>
          <w:color w:val="000000"/>
          <w:sz w:val="24"/>
          <w:szCs w:val="24"/>
        </w:rPr>
        <w:t xml:space="preserve">2.      </w:t>
      </w:r>
      <w:r w:rsidRPr="00597FD2">
        <w:rPr>
          <w:rFonts w:ascii="Times New Roman" w:hAnsi="Times New Roman"/>
          <w:i/>
          <w:color w:val="000000"/>
          <w:sz w:val="24"/>
          <w:szCs w:val="24"/>
        </w:rPr>
        <w:t>Класс, ответственный за кабинет</w:t>
      </w:r>
      <w:r w:rsidRPr="00597FD2">
        <w:rPr>
          <w:rFonts w:ascii="Times New Roman" w:hAnsi="Times New Roman"/>
          <w:color w:val="000000"/>
          <w:sz w:val="24"/>
          <w:szCs w:val="24"/>
        </w:rPr>
        <w:t xml:space="preserve">: </w:t>
      </w:r>
      <w:r>
        <w:rPr>
          <w:rFonts w:ascii="Times New Roman" w:hAnsi="Times New Roman"/>
          <w:color w:val="000000"/>
          <w:sz w:val="24"/>
          <w:szCs w:val="24"/>
        </w:rPr>
        <w:t>4</w:t>
      </w:r>
      <w:r w:rsidRPr="00597FD2">
        <w:rPr>
          <w:rFonts w:ascii="Times New Roman" w:hAnsi="Times New Roman"/>
          <w:color w:val="000000"/>
          <w:sz w:val="24"/>
          <w:szCs w:val="24"/>
        </w:rPr>
        <w:t>класс</w:t>
      </w:r>
    </w:p>
    <w:p w:rsidR="00D269AB" w:rsidRPr="00597FD2" w:rsidRDefault="00D269AB" w:rsidP="00D269AB">
      <w:pPr>
        <w:tabs>
          <w:tab w:val="left" w:pos="0"/>
        </w:tabs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D269AB" w:rsidRPr="00597FD2" w:rsidRDefault="00D269AB" w:rsidP="00D269AB">
      <w:pPr>
        <w:tabs>
          <w:tab w:val="left" w:pos="0"/>
        </w:tabs>
        <w:spacing w:after="0" w:line="240" w:lineRule="auto"/>
        <w:ind w:left="360"/>
        <w:rPr>
          <w:rFonts w:ascii="Times New Roman" w:hAnsi="Times New Roman"/>
          <w:color w:val="000000"/>
          <w:sz w:val="24"/>
          <w:szCs w:val="24"/>
        </w:rPr>
      </w:pPr>
    </w:p>
    <w:p w:rsidR="00D269AB" w:rsidRPr="00597FD2" w:rsidRDefault="00D269AB" w:rsidP="00D269AB">
      <w:pPr>
        <w:numPr>
          <w:ilvl w:val="0"/>
          <w:numId w:val="5"/>
        </w:numPr>
        <w:tabs>
          <w:tab w:val="clear" w:pos="720"/>
          <w:tab w:val="left" w:pos="0"/>
        </w:tabs>
        <w:spacing w:after="0" w:line="240" w:lineRule="auto"/>
        <w:ind w:left="0" w:firstLine="0"/>
        <w:rPr>
          <w:rFonts w:ascii="Times New Roman" w:hAnsi="Times New Roman"/>
          <w:sz w:val="24"/>
          <w:szCs w:val="24"/>
        </w:rPr>
      </w:pPr>
      <w:r w:rsidRPr="00597FD2">
        <w:rPr>
          <w:rFonts w:ascii="Times New Roman" w:hAnsi="Times New Roman"/>
          <w:i/>
          <w:color w:val="000000"/>
          <w:sz w:val="24"/>
          <w:szCs w:val="24"/>
        </w:rPr>
        <w:t>Площадь кабинета</w:t>
      </w:r>
      <w:r w:rsidRPr="00597FD2">
        <w:rPr>
          <w:rFonts w:ascii="Times New Roman" w:hAnsi="Times New Roman"/>
          <w:color w:val="000000"/>
          <w:sz w:val="24"/>
          <w:szCs w:val="24"/>
        </w:rPr>
        <w:t xml:space="preserve">: </w:t>
      </w:r>
      <w:r w:rsidRPr="00597FD2">
        <w:rPr>
          <w:rFonts w:ascii="Times New Roman" w:hAnsi="Times New Roman"/>
          <w:sz w:val="24"/>
          <w:szCs w:val="24"/>
        </w:rPr>
        <w:t>49 кв. м</w:t>
      </w:r>
    </w:p>
    <w:p w:rsidR="00D269AB" w:rsidRPr="00597FD2" w:rsidRDefault="00D269AB" w:rsidP="00D269AB">
      <w:pPr>
        <w:tabs>
          <w:tab w:val="left" w:pos="0"/>
        </w:tabs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D269AB" w:rsidRPr="00597FD2" w:rsidRDefault="00D269AB" w:rsidP="00D269AB">
      <w:pPr>
        <w:tabs>
          <w:tab w:val="left" w:pos="0"/>
        </w:tabs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D269AB" w:rsidRPr="00597FD2" w:rsidRDefault="00D269AB" w:rsidP="00D269AB">
      <w:pPr>
        <w:numPr>
          <w:ilvl w:val="0"/>
          <w:numId w:val="5"/>
        </w:numPr>
        <w:tabs>
          <w:tab w:val="clear" w:pos="720"/>
          <w:tab w:val="left" w:pos="0"/>
        </w:tabs>
        <w:spacing w:after="0" w:line="240" w:lineRule="auto"/>
        <w:ind w:left="0" w:firstLine="0"/>
        <w:rPr>
          <w:rFonts w:ascii="Times New Roman" w:hAnsi="Times New Roman"/>
          <w:color w:val="000000"/>
          <w:sz w:val="24"/>
          <w:szCs w:val="24"/>
        </w:rPr>
      </w:pPr>
      <w:r w:rsidRPr="00597FD2">
        <w:rPr>
          <w:rFonts w:ascii="Times New Roman" w:hAnsi="Times New Roman"/>
          <w:i/>
          <w:color w:val="000000"/>
          <w:sz w:val="24"/>
          <w:szCs w:val="24"/>
        </w:rPr>
        <w:t>Число посадочных мест</w:t>
      </w:r>
      <w:r w:rsidRPr="00597FD2">
        <w:rPr>
          <w:rFonts w:ascii="Times New Roman" w:hAnsi="Times New Roman"/>
          <w:color w:val="000000"/>
          <w:sz w:val="24"/>
          <w:szCs w:val="24"/>
        </w:rPr>
        <w:t>: 18.</w:t>
      </w:r>
    </w:p>
    <w:p w:rsidR="00D269AB" w:rsidRPr="00597FD2" w:rsidRDefault="00D269AB" w:rsidP="00D269A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269AB" w:rsidRPr="00597FD2" w:rsidRDefault="00D269AB" w:rsidP="00D269A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269AB" w:rsidRPr="00597FD2" w:rsidRDefault="00D269AB" w:rsidP="00D269A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269AB" w:rsidRPr="00597FD2" w:rsidRDefault="00D269AB" w:rsidP="00D269A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269AB" w:rsidRPr="00597FD2" w:rsidRDefault="00D269AB" w:rsidP="00D269A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269AB" w:rsidRPr="00597FD2" w:rsidRDefault="00D269AB" w:rsidP="00D269A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269AB" w:rsidRPr="00597FD2" w:rsidRDefault="00D269AB" w:rsidP="00D269A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269AB" w:rsidRPr="00597FD2" w:rsidRDefault="00D269AB" w:rsidP="00D269A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269AB" w:rsidRPr="00597FD2" w:rsidRDefault="00D269AB" w:rsidP="00D269A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269AB" w:rsidRPr="00597FD2" w:rsidRDefault="00D269AB" w:rsidP="00D269A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269AB" w:rsidRPr="00597FD2" w:rsidRDefault="00D269AB" w:rsidP="00D269A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269AB" w:rsidRPr="00597FD2" w:rsidRDefault="00D269AB" w:rsidP="00D269A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269AB" w:rsidRPr="00597FD2" w:rsidRDefault="00D269AB" w:rsidP="00D269A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269AB" w:rsidRPr="00597FD2" w:rsidRDefault="00D269AB" w:rsidP="00D269A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269AB" w:rsidRPr="00597FD2" w:rsidRDefault="00D269AB" w:rsidP="00D269A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269AB" w:rsidRPr="00597FD2" w:rsidRDefault="00D269AB" w:rsidP="00D269A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269AB" w:rsidRPr="00597FD2" w:rsidRDefault="00D269AB" w:rsidP="00D269A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269AB" w:rsidRPr="00597FD2" w:rsidRDefault="00D269AB" w:rsidP="00D269A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269AB" w:rsidRPr="00597FD2" w:rsidRDefault="00D269AB" w:rsidP="00D269A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269AB" w:rsidRPr="00597FD2" w:rsidRDefault="00D269AB" w:rsidP="00D269A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269AB" w:rsidRPr="00597FD2" w:rsidRDefault="00D269AB" w:rsidP="00D269A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269AB" w:rsidRPr="00597FD2" w:rsidRDefault="00D269AB" w:rsidP="00D269A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269AB" w:rsidRPr="00597FD2" w:rsidRDefault="00D269AB" w:rsidP="00D269AB">
      <w:pPr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</w:p>
    <w:p w:rsidR="00D269AB" w:rsidRPr="00597FD2" w:rsidRDefault="00D269AB" w:rsidP="00D269AB">
      <w:pPr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</w:p>
    <w:p w:rsidR="00D269AB" w:rsidRPr="00597FD2" w:rsidRDefault="00D269AB" w:rsidP="00D269AB">
      <w:pPr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</w:p>
    <w:p w:rsidR="00D269AB" w:rsidRPr="00597FD2" w:rsidRDefault="00D269AB" w:rsidP="00D269AB">
      <w:pPr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</w:p>
    <w:p w:rsidR="00D269AB" w:rsidRDefault="00D269AB" w:rsidP="00D269AB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D269AB" w:rsidRDefault="00D269AB" w:rsidP="00D269AB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D269AB" w:rsidRDefault="00D269AB" w:rsidP="00D269AB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D269AB" w:rsidRDefault="00D269AB" w:rsidP="00D269AB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D269AB" w:rsidRDefault="00D269AB" w:rsidP="00D269AB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D269AB" w:rsidRDefault="00D269AB" w:rsidP="00D269AB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D269AB" w:rsidRDefault="00D269AB" w:rsidP="00D269AB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D269AB" w:rsidRDefault="00D269AB" w:rsidP="00D269AB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D269AB" w:rsidRDefault="00D269AB" w:rsidP="00D269AB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D269AB" w:rsidRDefault="00D269AB" w:rsidP="00D269AB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D269AB" w:rsidRDefault="00D269AB" w:rsidP="00D269AB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D269AB" w:rsidRDefault="00D269AB" w:rsidP="00D269AB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D269AB" w:rsidRDefault="00D269AB" w:rsidP="00D269AB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D269AB" w:rsidRDefault="00D269AB" w:rsidP="00D269AB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D269AB" w:rsidRPr="00597FD2" w:rsidRDefault="00D269AB" w:rsidP="00D269AB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597FD2">
        <w:rPr>
          <w:rFonts w:ascii="Times New Roman" w:hAnsi="Times New Roman"/>
          <w:b/>
          <w:sz w:val="24"/>
          <w:szCs w:val="24"/>
        </w:rPr>
        <w:t xml:space="preserve">Правила пользования учебным кабинетом. </w:t>
      </w:r>
    </w:p>
    <w:p w:rsidR="00D269AB" w:rsidRPr="00597FD2" w:rsidRDefault="00D269AB" w:rsidP="00D269AB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597FD2">
        <w:rPr>
          <w:rFonts w:ascii="Times New Roman" w:hAnsi="Times New Roman"/>
          <w:sz w:val="24"/>
          <w:szCs w:val="24"/>
        </w:rPr>
        <w:t>1.Учебный кабинет должен быть открыт за 15 мин. до начала занятий.</w:t>
      </w:r>
    </w:p>
    <w:p w:rsidR="00D269AB" w:rsidRPr="00597FD2" w:rsidRDefault="00D269AB" w:rsidP="00D269AB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597FD2">
        <w:rPr>
          <w:rFonts w:ascii="Times New Roman" w:hAnsi="Times New Roman"/>
          <w:sz w:val="24"/>
          <w:szCs w:val="24"/>
        </w:rPr>
        <w:t>2.Учащиеся находятся в кабинете только в сменной обуви.</w:t>
      </w:r>
    </w:p>
    <w:p w:rsidR="00D269AB" w:rsidRPr="00597FD2" w:rsidRDefault="00D269AB" w:rsidP="00D269AB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597FD2">
        <w:rPr>
          <w:rFonts w:ascii="Times New Roman" w:hAnsi="Times New Roman"/>
          <w:sz w:val="24"/>
          <w:szCs w:val="24"/>
        </w:rPr>
        <w:t>3.Учащиеся должны находиться в кабинете только в присутствии учителя.</w:t>
      </w:r>
    </w:p>
    <w:p w:rsidR="00D269AB" w:rsidRPr="00597FD2" w:rsidRDefault="00D269AB" w:rsidP="00D269AB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597FD2">
        <w:rPr>
          <w:rFonts w:ascii="Times New Roman" w:hAnsi="Times New Roman"/>
          <w:sz w:val="24"/>
          <w:szCs w:val="24"/>
        </w:rPr>
        <w:t>4.Учитель организовывает уборку кабинета по окончании занятий в нем.</w:t>
      </w:r>
    </w:p>
    <w:p w:rsidR="00D269AB" w:rsidRPr="00597FD2" w:rsidRDefault="00D269AB" w:rsidP="00D269A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D269AB" w:rsidRPr="00597FD2" w:rsidRDefault="00D269AB" w:rsidP="00D269A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597FD2">
        <w:rPr>
          <w:rFonts w:ascii="Times New Roman" w:hAnsi="Times New Roman"/>
          <w:b/>
          <w:sz w:val="24"/>
          <w:szCs w:val="24"/>
        </w:rPr>
        <w:t xml:space="preserve">Правила поведения в кабинете </w:t>
      </w:r>
    </w:p>
    <w:p w:rsidR="00D269AB" w:rsidRPr="00597FD2" w:rsidRDefault="00D269AB" w:rsidP="00D269A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proofErr w:type="gramStart"/>
      <w:r w:rsidRPr="00597FD2">
        <w:rPr>
          <w:rFonts w:ascii="Times New Roman" w:hAnsi="Times New Roman"/>
          <w:b/>
          <w:sz w:val="24"/>
          <w:szCs w:val="24"/>
        </w:rPr>
        <w:t>начальных</w:t>
      </w:r>
      <w:proofErr w:type="gramEnd"/>
      <w:r w:rsidRPr="00597FD2">
        <w:rPr>
          <w:rFonts w:ascii="Times New Roman" w:hAnsi="Times New Roman"/>
          <w:b/>
          <w:sz w:val="24"/>
          <w:szCs w:val="24"/>
        </w:rPr>
        <w:t xml:space="preserve"> классов.</w:t>
      </w:r>
    </w:p>
    <w:p w:rsidR="00D269AB" w:rsidRPr="00597FD2" w:rsidRDefault="00D269AB" w:rsidP="00D269A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97FD2">
        <w:rPr>
          <w:rFonts w:ascii="Times New Roman" w:hAnsi="Times New Roman"/>
          <w:color w:val="000080"/>
          <w:sz w:val="24"/>
          <w:szCs w:val="24"/>
        </w:rPr>
        <w:t xml:space="preserve"> </w:t>
      </w:r>
      <w:r w:rsidRPr="00597FD2">
        <w:rPr>
          <w:rFonts w:ascii="Times New Roman" w:hAnsi="Times New Roman"/>
          <w:sz w:val="24"/>
          <w:szCs w:val="24"/>
        </w:rPr>
        <w:t>1. В кабинет входить только после разрешения учителя.</w:t>
      </w:r>
    </w:p>
    <w:p w:rsidR="00D269AB" w:rsidRPr="00597FD2" w:rsidRDefault="00D269AB" w:rsidP="00D269A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97FD2">
        <w:rPr>
          <w:rFonts w:ascii="Times New Roman" w:hAnsi="Times New Roman"/>
          <w:sz w:val="24"/>
          <w:szCs w:val="24"/>
        </w:rPr>
        <w:t>2. Во время перемены приготовить ученические принадлежности к уроку.</w:t>
      </w:r>
    </w:p>
    <w:p w:rsidR="00D269AB" w:rsidRPr="00597FD2" w:rsidRDefault="00D269AB" w:rsidP="00D269A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97FD2">
        <w:rPr>
          <w:rFonts w:ascii="Times New Roman" w:hAnsi="Times New Roman"/>
          <w:sz w:val="24"/>
          <w:szCs w:val="24"/>
        </w:rPr>
        <w:t xml:space="preserve">3. </w:t>
      </w:r>
      <w:proofErr w:type="gramStart"/>
      <w:r w:rsidRPr="00597FD2">
        <w:rPr>
          <w:rFonts w:ascii="Times New Roman" w:hAnsi="Times New Roman"/>
          <w:sz w:val="24"/>
          <w:szCs w:val="24"/>
        </w:rPr>
        <w:t>Дежурным  на</w:t>
      </w:r>
      <w:proofErr w:type="gramEnd"/>
      <w:r w:rsidRPr="00597FD2">
        <w:rPr>
          <w:rFonts w:ascii="Times New Roman" w:hAnsi="Times New Roman"/>
          <w:sz w:val="24"/>
          <w:szCs w:val="24"/>
        </w:rPr>
        <w:t xml:space="preserve"> перемене  обеспечить   чистоту   классной   доски,   наличие влажной  губки.</w:t>
      </w:r>
    </w:p>
    <w:p w:rsidR="00D269AB" w:rsidRPr="00597FD2" w:rsidRDefault="00D269AB" w:rsidP="00D269A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97FD2">
        <w:rPr>
          <w:rFonts w:ascii="Times New Roman" w:hAnsi="Times New Roman"/>
          <w:sz w:val="24"/>
          <w:szCs w:val="24"/>
        </w:rPr>
        <w:t xml:space="preserve">4. В кабинете не </w:t>
      </w:r>
      <w:proofErr w:type="gramStart"/>
      <w:r w:rsidRPr="00597FD2">
        <w:rPr>
          <w:rFonts w:ascii="Times New Roman" w:hAnsi="Times New Roman"/>
          <w:sz w:val="24"/>
          <w:szCs w:val="24"/>
        </w:rPr>
        <w:t>разрешается  во</w:t>
      </w:r>
      <w:proofErr w:type="gramEnd"/>
      <w:r w:rsidRPr="00597FD2">
        <w:rPr>
          <w:rFonts w:ascii="Times New Roman" w:hAnsi="Times New Roman"/>
          <w:sz w:val="24"/>
          <w:szCs w:val="24"/>
        </w:rPr>
        <w:t xml:space="preserve"> время перемены    играть в подвижные игры.</w:t>
      </w:r>
    </w:p>
    <w:p w:rsidR="00D269AB" w:rsidRPr="00597FD2" w:rsidRDefault="00D269AB" w:rsidP="00D269A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97FD2">
        <w:rPr>
          <w:rFonts w:ascii="Times New Roman" w:hAnsi="Times New Roman"/>
          <w:sz w:val="24"/>
          <w:szCs w:val="24"/>
        </w:rPr>
        <w:t>5. Категорически запрещается самостоятельно открывать оконные рамы, портить мебель.</w:t>
      </w:r>
    </w:p>
    <w:p w:rsidR="00D269AB" w:rsidRPr="00597FD2" w:rsidRDefault="00D269AB" w:rsidP="00D269A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97FD2">
        <w:rPr>
          <w:rFonts w:ascii="Times New Roman" w:hAnsi="Times New Roman"/>
          <w:sz w:val="24"/>
          <w:szCs w:val="24"/>
        </w:rPr>
        <w:t>6. Нельзя без разрешения учителя пользоваться электрической розеткой.</w:t>
      </w:r>
    </w:p>
    <w:p w:rsidR="00D269AB" w:rsidRPr="00597FD2" w:rsidRDefault="00D269AB" w:rsidP="00D269A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97FD2">
        <w:rPr>
          <w:rFonts w:ascii="Times New Roman" w:hAnsi="Times New Roman"/>
          <w:sz w:val="24"/>
          <w:szCs w:val="24"/>
        </w:rPr>
        <w:t>7. По окончании урока оставить своё рабочее место в чистоте, убрать бумажки, опилки от карандаша в корзину для мусора, подвинуть стул к парте.</w:t>
      </w:r>
    </w:p>
    <w:p w:rsidR="00D269AB" w:rsidRPr="00597FD2" w:rsidRDefault="00D269AB" w:rsidP="00D269AB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269AB" w:rsidRPr="00597FD2" w:rsidRDefault="00D269AB" w:rsidP="00D269AB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597FD2">
        <w:rPr>
          <w:rFonts w:ascii="Times New Roman" w:hAnsi="Times New Roman"/>
          <w:b/>
          <w:sz w:val="24"/>
          <w:szCs w:val="24"/>
        </w:rPr>
        <w:t>Инструкция по пожарной безопасности</w:t>
      </w:r>
    </w:p>
    <w:p w:rsidR="00D269AB" w:rsidRPr="00597FD2" w:rsidRDefault="00D269AB" w:rsidP="00D269AB">
      <w:pPr>
        <w:numPr>
          <w:ilvl w:val="0"/>
          <w:numId w:val="6"/>
        </w:numPr>
        <w:shd w:val="clear" w:color="auto" w:fill="FFFFFF"/>
        <w:tabs>
          <w:tab w:val="clear" w:pos="795"/>
          <w:tab w:val="num" w:pos="0"/>
        </w:tabs>
        <w:spacing w:after="0" w:line="240" w:lineRule="auto"/>
        <w:ind w:left="360" w:hanging="360"/>
        <w:jc w:val="both"/>
        <w:rPr>
          <w:rFonts w:ascii="Times New Roman" w:hAnsi="Times New Roman"/>
          <w:sz w:val="24"/>
          <w:szCs w:val="24"/>
        </w:rPr>
      </w:pPr>
      <w:r w:rsidRPr="00597FD2">
        <w:rPr>
          <w:rFonts w:ascii="Times New Roman" w:hAnsi="Times New Roman"/>
          <w:sz w:val="24"/>
          <w:szCs w:val="24"/>
        </w:rPr>
        <w:t>Вместимость помещения должна соответствовать установленным нормам, иметь изолированные розетки.</w:t>
      </w:r>
    </w:p>
    <w:p w:rsidR="00D269AB" w:rsidRPr="00597FD2" w:rsidRDefault="00D269AB" w:rsidP="00D269AB">
      <w:pPr>
        <w:numPr>
          <w:ilvl w:val="0"/>
          <w:numId w:val="6"/>
        </w:numPr>
        <w:shd w:val="clear" w:color="auto" w:fill="FFFFFF"/>
        <w:tabs>
          <w:tab w:val="clear" w:pos="795"/>
          <w:tab w:val="num" w:pos="0"/>
        </w:tabs>
        <w:spacing w:after="0" w:line="240" w:lineRule="auto"/>
        <w:ind w:left="360" w:hanging="360"/>
        <w:jc w:val="both"/>
        <w:rPr>
          <w:rFonts w:ascii="Times New Roman" w:hAnsi="Times New Roman"/>
          <w:sz w:val="24"/>
          <w:szCs w:val="24"/>
        </w:rPr>
      </w:pPr>
      <w:r w:rsidRPr="00597FD2">
        <w:rPr>
          <w:rFonts w:ascii="Times New Roman" w:hAnsi="Times New Roman"/>
          <w:sz w:val="24"/>
          <w:szCs w:val="24"/>
        </w:rPr>
        <w:t>Расстановка мебели и оборудования в классе не должна препятствовать эвакуации людей.</w:t>
      </w:r>
    </w:p>
    <w:p w:rsidR="00D269AB" w:rsidRPr="00597FD2" w:rsidRDefault="00D269AB" w:rsidP="00D269AB">
      <w:pPr>
        <w:numPr>
          <w:ilvl w:val="0"/>
          <w:numId w:val="6"/>
        </w:numPr>
        <w:shd w:val="clear" w:color="auto" w:fill="FFFFFF"/>
        <w:tabs>
          <w:tab w:val="clear" w:pos="795"/>
          <w:tab w:val="num" w:pos="0"/>
        </w:tabs>
        <w:spacing w:after="0" w:line="240" w:lineRule="auto"/>
        <w:ind w:left="360" w:hanging="360"/>
        <w:jc w:val="both"/>
        <w:rPr>
          <w:rFonts w:ascii="Times New Roman" w:hAnsi="Times New Roman"/>
          <w:sz w:val="24"/>
          <w:szCs w:val="24"/>
        </w:rPr>
      </w:pPr>
      <w:r w:rsidRPr="00597FD2">
        <w:rPr>
          <w:rFonts w:ascii="Times New Roman" w:hAnsi="Times New Roman"/>
          <w:sz w:val="24"/>
          <w:szCs w:val="24"/>
        </w:rPr>
        <w:t xml:space="preserve">В учебном классе необходимо размещать только необходимые для обеспечения учебного процесса мебель, приборы, принадлежности, </w:t>
      </w:r>
      <w:proofErr w:type="gramStart"/>
      <w:r w:rsidRPr="00597FD2">
        <w:rPr>
          <w:rFonts w:ascii="Times New Roman" w:hAnsi="Times New Roman"/>
          <w:sz w:val="24"/>
          <w:szCs w:val="24"/>
        </w:rPr>
        <w:t>пособия  и</w:t>
      </w:r>
      <w:proofErr w:type="gramEnd"/>
      <w:r w:rsidRPr="00597FD2">
        <w:rPr>
          <w:rFonts w:ascii="Times New Roman" w:hAnsi="Times New Roman"/>
          <w:sz w:val="24"/>
          <w:szCs w:val="24"/>
        </w:rPr>
        <w:t xml:space="preserve"> т. д.</w:t>
      </w:r>
    </w:p>
    <w:p w:rsidR="00D269AB" w:rsidRPr="00597FD2" w:rsidRDefault="00D269AB" w:rsidP="00D269AB">
      <w:pPr>
        <w:numPr>
          <w:ilvl w:val="0"/>
          <w:numId w:val="6"/>
        </w:numPr>
        <w:shd w:val="clear" w:color="auto" w:fill="FFFFFF"/>
        <w:tabs>
          <w:tab w:val="clear" w:pos="795"/>
          <w:tab w:val="num" w:pos="0"/>
        </w:tabs>
        <w:spacing w:after="0" w:line="240" w:lineRule="auto"/>
        <w:ind w:left="360" w:hanging="360"/>
        <w:jc w:val="both"/>
        <w:rPr>
          <w:rFonts w:ascii="Times New Roman" w:hAnsi="Times New Roman"/>
          <w:sz w:val="24"/>
          <w:szCs w:val="24"/>
        </w:rPr>
      </w:pPr>
      <w:r w:rsidRPr="00597FD2">
        <w:rPr>
          <w:rFonts w:ascii="Times New Roman" w:hAnsi="Times New Roman"/>
          <w:sz w:val="24"/>
          <w:szCs w:val="24"/>
        </w:rPr>
        <w:t>В случае проведения ремонтных работ в классе срочно предупредить пожарную службу школы.</w:t>
      </w:r>
    </w:p>
    <w:p w:rsidR="00D269AB" w:rsidRPr="00597FD2" w:rsidRDefault="00D269AB" w:rsidP="00D269AB">
      <w:pPr>
        <w:numPr>
          <w:ilvl w:val="0"/>
          <w:numId w:val="6"/>
        </w:numPr>
        <w:shd w:val="clear" w:color="auto" w:fill="FFFFFF"/>
        <w:tabs>
          <w:tab w:val="clear" w:pos="795"/>
          <w:tab w:val="num" w:pos="0"/>
        </w:tabs>
        <w:spacing w:after="0" w:line="240" w:lineRule="auto"/>
        <w:ind w:left="360" w:hanging="360"/>
        <w:jc w:val="both"/>
        <w:rPr>
          <w:rFonts w:ascii="Times New Roman" w:hAnsi="Times New Roman"/>
          <w:sz w:val="24"/>
          <w:szCs w:val="24"/>
        </w:rPr>
      </w:pPr>
      <w:r w:rsidRPr="00597FD2">
        <w:rPr>
          <w:rFonts w:ascii="Times New Roman" w:hAnsi="Times New Roman"/>
          <w:sz w:val="24"/>
          <w:szCs w:val="24"/>
        </w:rPr>
        <w:t>Эвакуационные выходы из помещений должны быть обозначены указателями с надписью «Выход».</w:t>
      </w:r>
    </w:p>
    <w:p w:rsidR="00D269AB" w:rsidRPr="00597FD2" w:rsidRDefault="00D269AB" w:rsidP="00D269AB">
      <w:pPr>
        <w:numPr>
          <w:ilvl w:val="0"/>
          <w:numId w:val="6"/>
        </w:numPr>
        <w:shd w:val="clear" w:color="auto" w:fill="FFFFFF"/>
        <w:tabs>
          <w:tab w:val="clear" w:pos="795"/>
          <w:tab w:val="num" w:pos="0"/>
        </w:tabs>
        <w:spacing w:after="0" w:line="240" w:lineRule="auto"/>
        <w:ind w:left="360" w:hanging="360"/>
        <w:jc w:val="both"/>
        <w:rPr>
          <w:rFonts w:ascii="Times New Roman" w:hAnsi="Times New Roman"/>
          <w:sz w:val="24"/>
          <w:szCs w:val="24"/>
        </w:rPr>
      </w:pPr>
      <w:r w:rsidRPr="00597FD2">
        <w:rPr>
          <w:rFonts w:ascii="Times New Roman" w:hAnsi="Times New Roman"/>
          <w:sz w:val="24"/>
          <w:szCs w:val="24"/>
        </w:rPr>
        <w:t>По окончании занятий в классе, учитель должен тщательно проветрить помещение, устранить выявленные недостатки, закрыть помещение, отключив освещение.</w:t>
      </w:r>
    </w:p>
    <w:p w:rsidR="00D269AB" w:rsidRPr="00597FD2" w:rsidRDefault="00D269AB" w:rsidP="00D269AB">
      <w:pPr>
        <w:numPr>
          <w:ilvl w:val="0"/>
          <w:numId w:val="6"/>
        </w:numPr>
        <w:shd w:val="clear" w:color="auto" w:fill="FFFFFF"/>
        <w:tabs>
          <w:tab w:val="clear" w:pos="795"/>
          <w:tab w:val="num" w:pos="0"/>
        </w:tabs>
        <w:spacing w:after="0" w:line="240" w:lineRule="auto"/>
        <w:ind w:left="360" w:hanging="360"/>
        <w:jc w:val="both"/>
        <w:rPr>
          <w:rFonts w:ascii="Times New Roman" w:hAnsi="Times New Roman"/>
          <w:sz w:val="24"/>
          <w:szCs w:val="24"/>
        </w:rPr>
      </w:pPr>
      <w:r w:rsidRPr="00597FD2">
        <w:rPr>
          <w:rFonts w:ascii="Times New Roman" w:hAnsi="Times New Roman"/>
          <w:sz w:val="24"/>
          <w:szCs w:val="24"/>
        </w:rPr>
        <w:t>В случае возникновения пожара действия работников школы, в том числе учителя, должны быть направлены на обеспечение безопасности детей, их эвакуации и спасение.</w:t>
      </w:r>
    </w:p>
    <w:p w:rsidR="00D269AB" w:rsidRPr="00597FD2" w:rsidRDefault="00D269AB" w:rsidP="00D269AB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</w:rPr>
      </w:pPr>
      <w:r w:rsidRPr="00597FD2">
        <w:rPr>
          <w:rFonts w:ascii="Times New Roman" w:hAnsi="Times New Roman"/>
          <w:b/>
          <w:i/>
          <w:sz w:val="24"/>
          <w:szCs w:val="24"/>
        </w:rPr>
        <w:t>В классе запрещается:</w:t>
      </w:r>
    </w:p>
    <w:p w:rsidR="00D269AB" w:rsidRPr="00597FD2" w:rsidRDefault="00D269AB" w:rsidP="00D269AB">
      <w:pPr>
        <w:shd w:val="clear" w:color="auto" w:fill="FFFFFF"/>
        <w:tabs>
          <w:tab w:val="left" w:pos="36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97FD2">
        <w:rPr>
          <w:rFonts w:ascii="Times New Roman" w:hAnsi="Times New Roman"/>
          <w:sz w:val="24"/>
          <w:szCs w:val="24"/>
        </w:rPr>
        <w:t>1.   Применять для целей отопления самодельные нагревательные устройства.</w:t>
      </w:r>
    </w:p>
    <w:p w:rsidR="00D269AB" w:rsidRPr="00597FD2" w:rsidRDefault="00D269AB" w:rsidP="00D269AB">
      <w:pPr>
        <w:shd w:val="clear" w:color="auto" w:fill="FFFFFF"/>
        <w:spacing w:after="0" w:line="240" w:lineRule="auto"/>
        <w:ind w:left="360" w:hanging="360"/>
        <w:jc w:val="both"/>
        <w:rPr>
          <w:rFonts w:ascii="Times New Roman" w:hAnsi="Times New Roman"/>
          <w:sz w:val="24"/>
          <w:szCs w:val="24"/>
        </w:rPr>
      </w:pPr>
      <w:r w:rsidRPr="00597FD2">
        <w:rPr>
          <w:rFonts w:ascii="Times New Roman" w:hAnsi="Times New Roman"/>
          <w:sz w:val="24"/>
          <w:szCs w:val="24"/>
        </w:rPr>
        <w:t>2. Производить уборку помещений, очистку деталей и оборудования с применением легковоспламеняющихся и горючих жидкостей.</w:t>
      </w:r>
    </w:p>
    <w:p w:rsidR="00D269AB" w:rsidRPr="00597FD2" w:rsidRDefault="00D269AB" w:rsidP="00D269AB">
      <w:pPr>
        <w:shd w:val="clear" w:color="auto" w:fill="FFFFFF"/>
        <w:spacing w:after="0" w:line="240" w:lineRule="auto"/>
        <w:ind w:left="360" w:hanging="360"/>
        <w:jc w:val="both"/>
        <w:rPr>
          <w:rFonts w:ascii="Times New Roman" w:hAnsi="Times New Roman"/>
          <w:sz w:val="24"/>
          <w:szCs w:val="24"/>
        </w:rPr>
      </w:pPr>
    </w:p>
    <w:p w:rsidR="00D269AB" w:rsidRPr="00597FD2" w:rsidRDefault="00D269AB" w:rsidP="00D269AB">
      <w:pPr>
        <w:tabs>
          <w:tab w:val="left" w:pos="5490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597FD2">
        <w:rPr>
          <w:rFonts w:ascii="Times New Roman" w:hAnsi="Times New Roman"/>
          <w:b/>
          <w:sz w:val="24"/>
          <w:szCs w:val="24"/>
        </w:rPr>
        <w:t>Требования по технике безопасности и охране</w:t>
      </w:r>
    </w:p>
    <w:p w:rsidR="00D269AB" w:rsidRPr="00597FD2" w:rsidRDefault="00D269AB" w:rsidP="00D269AB">
      <w:pPr>
        <w:tabs>
          <w:tab w:val="left" w:pos="5490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597FD2">
        <w:rPr>
          <w:rFonts w:ascii="Times New Roman" w:hAnsi="Times New Roman"/>
          <w:b/>
          <w:sz w:val="24"/>
          <w:szCs w:val="24"/>
        </w:rPr>
        <w:t xml:space="preserve"> </w:t>
      </w:r>
      <w:proofErr w:type="gramStart"/>
      <w:r w:rsidRPr="00597FD2">
        <w:rPr>
          <w:rFonts w:ascii="Times New Roman" w:hAnsi="Times New Roman"/>
          <w:b/>
          <w:sz w:val="24"/>
          <w:szCs w:val="24"/>
        </w:rPr>
        <w:t>труда</w:t>
      </w:r>
      <w:proofErr w:type="gramEnd"/>
      <w:r w:rsidRPr="00597FD2">
        <w:rPr>
          <w:rFonts w:ascii="Times New Roman" w:hAnsi="Times New Roman"/>
          <w:b/>
          <w:sz w:val="24"/>
          <w:szCs w:val="24"/>
        </w:rPr>
        <w:t xml:space="preserve"> к кабинету начальных классов</w:t>
      </w:r>
    </w:p>
    <w:p w:rsidR="00D269AB" w:rsidRPr="00597FD2" w:rsidRDefault="00D269AB" w:rsidP="00D269AB">
      <w:pPr>
        <w:tabs>
          <w:tab w:val="left" w:pos="5490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D269AB" w:rsidRPr="00597FD2" w:rsidRDefault="00D269AB" w:rsidP="00D269AB">
      <w:pPr>
        <w:numPr>
          <w:ilvl w:val="0"/>
          <w:numId w:val="1"/>
        </w:numPr>
        <w:tabs>
          <w:tab w:val="clear" w:pos="720"/>
          <w:tab w:val="left" w:pos="-360"/>
        </w:tabs>
        <w:suppressAutoHyphens/>
        <w:spacing w:after="0" w:line="240" w:lineRule="auto"/>
        <w:ind w:left="0" w:right="21" w:firstLine="0"/>
        <w:rPr>
          <w:rFonts w:ascii="Times New Roman" w:hAnsi="Times New Roman"/>
          <w:sz w:val="24"/>
          <w:szCs w:val="24"/>
        </w:rPr>
      </w:pPr>
      <w:r w:rsidRPr="00597FD2">
        <w:rPr>
          <w:rFonts w:ascii="Times New Roman" w:hAnsi="Times New Roman"/>
          <w:sz w:val="24"/>
          <w:szCs w:val="24"/>
        </w:rPr>
        <w:t>Соответствие кабинета начальных классов правилам противопожарной безопасности, электробезопасности.</w:t>
      </w:r>
    </w:p>
    <w:p w:rsidR="00D269AB" w:rsidRPr="00597FD2" w:rsidRDefault="00D269AB" w:rsidP="00D269AB">
      <w:pPr>
        <w:numPr>
          <w:ilvl w:val="0"/>
          <w:numId w:val="1"/>
        </w:numPr>
        <w:tabs>
          <w:tab w:val="clear" w:pos="720"/>
          <w:tab w:val="left" w:pos="-360"/>
        </w:tabs>
        <w:suppressAutoHyphens/>
        <w:spacing w:after="0" w:line="240" w:lineRule="auto"/>
        <w:ind w:left="0" w:right="21" w:firstLine="0"/>
        <w:rPr>
          <w:rFonts w:ascii="Times New Roman" w:hAnsi="Times New Roman"/>
          <w:sz w:val="24"/>
          <w:szCs w:val="24"/>
        </w:rPr>
      </w:pPr>
      <w:r w:rsidRPr="00597FD2">
        <w:rPr>
          <w:rFonts w:ascii="Times New Roman" w:hAnsi="Times New Roman"/>
          <w:sz w:val="24"/>
          <w:szCs w:val="24"/>
        </w:rPr>
        <w:t xml:space="preserve">Соответствие освещения требованиям санитарных норм (150 </w:t>
      </w:r>
      <w:proofErr w:type="spellStart"/>
      <w:r w:rsidRPr="00597FD2">
        <w:rPr>
          <w:rFonts w:ascii="Times New Roman" w:hAnsi="Times New Roman"/>
          <w:sz w:val="24"/>
          <w:szCs w:val="24"/>
        </w:rPr>
        <w:t>лк</w:t>
      </w:r>
      <w:proofErr w:type="spellEnd"/>
      <w:r w:rsidRPr="00597FD2">
        <w:rPr>
          <w:rFonts w:ascii="Times New Roman" w:hAnsi="Times New Roman"/>
          <w:sz w:val="24"/>
          <w:szCs w:val="24"/>
        </w:rPr>
        <w:t xml:space="preserve"> при лампах накаливания, 300 </w:t>
      </w:r>
      <w:proofErr w:type="spellStart"/>
      <w:r w:rsidRPr="00597FD2">
        <w:rPr>
          <w:rFonts w:ascii="Times New Roman" w:hAnsi="Times New Roman"/>
          <w:sz w:val="24"/>
          <w:szCs w:val="24"/>
        </w:rPr>
        <w:t>лк</w:t>
      </w:r>
      <w:proofErr w:type="spellEnd"/>
      <w:r w:rsidRPr="00597FD2">
        <w:rPr>
          <w:rFonts w:ascii="Times New Roman" w:hAnsi="Times New Roman"/>
          <w:sz w:val="24"/>
          <w:szCs w:val="24"/>
        </w:rPr>
        <w:t xml:space="preserve"> при люминесцентных лампах).</w:t>
      </w:r>
    </w:p>
    <w:p w:rsidR="00D269AB" w:rsidRPr="00597FD2" w:rsidRDefault="00D269AB" w:rsidP="00D269AB">
      <w:pPr>
        <w:numPr>
          <w:ilvl w:val="0"/>
          <w:numId w:val="1"/>
        </w:numPr>
        <w:tabs>
          <w:tab w:val="clear" w:pos="720"/>
          <w:tab w:val="left" w:pos="-360"/>
        </w:tabs>
        <w:suppressAutoHyphens/>
        <w:spacing w:after="0" w:line="240" w:lineRule="auto"/>
        <w:ind w:left="0" w:right="21" w:firstLine="0"/>
        <w:rPr>
          <w:rFonts w:ascii="Times New Roman" w:hAnsi="Times New Roman"/>
          <w:sz w:val="24"/>
          <w:szCs w:val="24"/>
        </w:rPr>
      </w:pPr>
      <w:r w:rsidRPr="00597FD2">
        <w:rPr>
          <w:rFonts w:ascii="Times New Roman" w:hAnsi="Times New Roman"/>
          <w:sz w:val="24"/>
          <w:szCs w:val="24"/>
        </w:rPr>
        <w:t>Соблюдение температурно-влажностного режима.</w:t>
      </w:r>
    </w:p>
    <w:p w:rsidR="00D269AB" w:rsidRPr="00597FD2" w:rsidRDefault="00D269AB" w:rsidP="00D269AB">
      <w:pPr>
        <w:numPr>
          <w:ilvl w:val="0"/>
          <w:numId w:val="1"/>
        </w:numPr>
        <w:tabs>
          <w:tab w:val="clear" w:pos="720"/>
          <w:tab w:val="left" w:pos="-360"/>
        </w:tabs>
        <w:suppressAutoHyphens/>
        <w:spacing w:after="0" w:line="240" w:lineRule="auto"/>
        <w:ind w:left="0" w:right="21" w:firstLine="0"/>
        <w:rPr>
          <w:rFonts w:ascii="Times New Roman" w:hAnsi="Times New Roman"/>
          <w:sz w:val="24"/>
          <w:szCs w:val="24"/>
        </w:rPr>
      </w:pPr>
      <w:r w:rsidRPr="00597FD2">
        <w:rPr>
          <w:rFonts w:ascii="Times New Roman" w:hAnsi="Times New Roman"/>
          <w:sz w:val="24"/>
          <w:szCs w:val="24"/>
        </w:rPr>
        <w:t>Требования безопасности к оборудованию.</w:t>
      </w:r>
    </w:p>
    <w:p w:rsidR="00D269AB" w:rsidRPr="00597FD2" w:rsidRDefault="00D269AB" w:rsidP="00D269AB">
      <w:pPr>
        <w:numPr>
          <w:ilvl w:val="0"/>
          <w:numId w:val="1"/>
        </w:numPr>
        <w:tabs>
          <w:tab w:val="clear" w:pos="720"/>
          <w:tab w:val="left" w:pos="-360"/>
        </w:tabs>
        <w:suppressAutoHyphens/>
        <w:spacing w:after="0" w:line="240" w:lineRule="auto"/>
        <w:ind w:left="0" w:right="21" w:firstLine="0"/>
        <w:rPr>
          <w:rFonts w:ascii="Times New Roman" w:hAnsi="Times New Roman"/>
          <w:sz w:val="24"/>
          <w:szCs w:val="24"/>
        </w:rPr>
      </w:pPr>
      <w:r w:rsidRPr="00597FD2">
        <w:rPr>
          <w:rFonts w:ascii="Times New Roman" w:hAnsi="Times New Roman"/>
          <w:sz w:val="24"/>
          <w:szCs w:val="24"/>
        </w:rPr>
        <w:t>Оборудование рабочих мест.</w:t>
      </w:r>
    </w:p>
    <w:p w:rsidR="00D269AB" w:rsidRPr="00597FD2" w:rsidRDefault="00D269AB" w:rsidP="00D269AB">
      <w:pPr>
        <w:tabs>
          <w:tab w:val="left" w:pos="-360"/>
          <w:tab w:val="left" w:pos="5490"/>
        </w:tabs>
        <w:spacing w:after="0" w:line="240" w:lineRule="auto"/>
        <w:ind w:right="21"/>
        <w:rPr>
          <w:rFonts w:ascii="Times New Roman" w:hAnsi="Times New Roman"/>
          <w:sz w:val="24"/>
          <w:szCs w:val="24"/>
        </w:rPr>
      </w:pPr>
      <w:r w:rsidRPr="00597FD2">
        <w:rPr>
          <w:rFonts w:ascii="Times New Roman" w:hAnsi="Times New Roman"/>
          <w:sz w:val="24"/>
          <w:szCs w:val="24"/>
        </w:rPr>
        <w:t>6.      Соблюдение норм переноски тяжестей (недопустимо привлечение к работам по переноске                   тяжестей учащихся моложе 15 лет).</w:t>
      </w:r>
    </w:p>
    <w:p w:rsidR="00D269AB" w:rsidRPr="00597FD2" w:rsidRDefault="00D269AB" w:rsidP="00D269AB">
      <w:pPr>
        <w:tabs>
          <w:tab w:val="left" w:pos="-360"/>
          <w:tab w:val="left" w:pos="6570"/>
        </w:tabs>
        <w:spacing w:after="0" w:line="240" w:lineRule="auto"/>
        <w:ind w:left="-360" w:right="21"/>
        <w:rPr>
          <w:rFonts w:ascii="Times New Roman" w:hAnsi="Times New Roman"/>
          <w:sz w:val="24"/>
          <w:szCs w:val="24"/>
        </w:rPr>
      </w:pPr>
      <w:r w:rsidRPr="00597FD2">
        <w:rPr>
          <w:rFonts w:ascii="Times New Roman" w:hAnsi="Times New Roman"/>
          <w:sz w:val="24"/>
          <w:szCs w:val="24"/>
        </w:rPr>
        <w:t xml:space="preserve">      7.        Наличие инструкции по охране труда:</w:t>
      </w:r>
    </w:p>
    <w:p w:rsidR="00D269AB" w:rsidRDefault="00D269AB" w:rsidP="00D269AB">
      <w:pPr>
        <w:shd w:val="clear" w:color="auto" w:fill="FFFFFF"/>
        <w:tabs>
          <w:tab w:val="left" w:pos="-360"/>
        </w:tabs>
        <w:spacing w:after="0" w:line="240" w:lineRule="auto"/>
        <w:ind w:right="21"/>
        <w:rPr>
          <w:rFonts w:ascii="Times New Roman" w:hAnsi="Times New Roman"/>
          <w:sz w:val="24"/>
          <w:szCs w:val="24"/>
        </w:rPr>
      </w:pPr>
    </w:p>
    <w:p w:rsidR="00D269AB" w:rsidRDefault="00D269AB" w:rsidP="00D269AB">
      <w:pPr>
        <w:shd w:val="clear" w:color="auto" w:fill="FFFFFF"/>
        <w:tabs>
          <w:tab w:val="left" w:pos="-360"/>
        </w:tabs>
        <w:spacing w:after="0" w:line="240" w:lineRule="auto"/>
        <w:ind w:right="21"/>
        <w:rPr>
          <w:rFonts w:ascii="Times New Roman" w:hAnsi="Times New Roman"/>
          <w:sz w:val="24"/>
          <w:szCs w:val="24"/>
        </w:rPr>
      </w:pPr>
    </w:p>
    <w:p w:rsidR="00D269AB" w:rsidRPr="00597FD2" w:rsidRDefault="00D269AB" w:rsidP="00D269AB">
      <w:pPr>
        <w:shd w:val="clear" w:color="auto" w:fill="FFFFFF"/>
        <w:tabs>
          <w:tab w:val="left" w:pos="-360"/>
        </w:tabs>
        <w:spacing w:after="0" w:line="240" w:lineRule="auto"/>
        <w:ind w:right="21"/>
        <w:rPr>
          <w:rFonts w:ascii="Times New Roman" w:hAnsi="Times New Roman"/>
          <w:sz w:val="24"/>
          <w:szCs w:val="24"/>
        </w:rPr>
      </w:pPr>
    </w:p>
    <w:p w:rsidR="00D269AB" w:rsidRPr="00597FD2" w:rsidRDefault="00D269AB" w:rsidP="00D269AB">
      <w:pPr>
        <w:pStyle w:val="3"/>
        <w:spacing w:before="0"/>
        <w:ind w:left="0"/>
        <w:rPr>
          <w:sz w:val="24"/>
          <w:szCs w:val="24"/>
        </w:rPr>
      </w:pPr>
      <w:r w:rsidRPr="00597FD2">
        <w:rPr>
          <w:sz w:val="24"/>
          <w:szCs w:val="24"/>
        </w:rPr>
        <w:lastRenderedPageBreak/>
        <w:t xml:space="preserve"> Требования безопасности во время </w:t>
      </w:r>
    </w:p>
    <w:p w:rsidR="00D269AB" w:rsidRPr="00597FD2" w:rsidRDefault="00D269AB" w:rsidP="00D269AB">
      <w:pPr>
        <w:pStyle w:val="3"/>
        <w:spacing w:before="0"/>
        <w:ind w:left="0"/>
        <w:rPr>
          <w:sz w:val="24"/>
          <w:szCs w:val="24"/>
        </w:rPr>
      </w:pPr>
      <w:proofErr w:type="gramStart"/>
      <w:r w:rsidRPr="00597FD2">
        <w:rPr>
          <w:sz w:val="24"/>
          <w:szCs w:val="24"/>
        </w:rPr>
        <w:t>проведения</w:t>
      </w:r>
      <w:proofErr w:type="gramEnd"/>
      <w:r w:rsidRPr="00597FD2">
        <w:rPr>
          <w:sz w:val="24"/>
          <w:szCs w:val="24"/>
        </w:rPr>
        <w:t xml:space="preserve"> учебных занятий</w:t>
      </w:r>
    </w:p>
    <w:p w:rsidR="00D269AB" w:rsidRPr="00597FD2" w:rsidRDefault="00D269AB" w:rsidP="00D269AB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97FD2">
        <w:rPr>
          <w:rFonts w:ascii="Times New Roman" w:hAnsi="Times New Roman"/>
          <w:color w:val="000000"/>
          <w:sz w:val="24"/>
          <w:szCs w:val="24"/>
        </w:rPr>
        <w:t>1. В начале учебного года и в начале каждой четверти учитель проводит беседы с</w:t>
      </w:r>
      <w:r w:rsidRPr="00597FD2">
        <w:rPr>
          <w:rFonts w:ascii="Times New Roman" w:hAnsi="Times New Roman"/>
          <w:color w:val="000000"/>
          <w:sz w:val="24"/>
          <w:szCs w:val="24"/>
        </w:rPr>
        <w:br/>
        <w:t>учащимися о правилах безопасного поведения и техники безопасности во время</w:t>
      </w:r>
      <w:r w:rsidRPr="00597FD2">
        <w:rPr>
          <w:rFonts w:ascii="Times New Roman" w:hAnsi="Times New Roman"/>
          <w:color w:val="000000"/>
          <w:sz w:val="24"/>
          <w:szCs w:val="24"/>
        </w:rPr>
        <w:br/>
        <w:t>пребывания на занятиях или проведении различных внешкольных мероприятий.</w:t>
      </w:r>
      <w:r w:rsidRPr="00597FD2">
        <w:rPr>
          <w:rFonts w:ascii="Times New Roman" w:hAnsi="Times New Roman"/>
          <w:color w:val="000000"/>
          <w:sz w:val="24"/>
          <w:szCs w:val="24"/>
        </w:rPr>
        <w:br/>
        <w:t>2. Беседы проводятся в виде инструктажей, а также проводятся специальные занятия, если практическая деятельность их требует особых знаний и навыков по безопасности труда (во время проведения уроков ручного труда и т.п.).</w:t>
      </w:r>
      <w:r w:rsidRPr="00597FD2">
        <w:rPr>
          <w:rFonts w:ascii="Times New Roman" w:hAnsi="Times New Roman"/>
          <w:color w:val="000000"/>
          <w:sz w:val="24"/>
          <w:szCs w:val="24"/>
        </w:rPr>
        <w:tab/>
      </w:r>
    </w:p>
    <w:p w:rsidR="00D269AB" w:rsidRPr="00597FD2" w:rsidRDefault="00D269AB" w:rsidP="00D269AB">
      <w:pPr>
        <w:shd w:val="clear" w:color="auto" w:fill="FFFFFF"/>
        <w:tabs>
          <w:tab w:val="left" w:pos="652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97FD2">
        <w:rPr>
          <w:rFonts w:ascii="Times New Roman" w:hAnsi="Times New Roman"/>
          <w:color w:val="000000"/>
          <w:sz w:val="24"/>
          <w:szCs w:val="24"/>
        </w:rPr>
        <w:t xml:space="preserve">3. </w:t>
      </w:r>
      <w:proofErr w:type="gramStart"/>
      <w:r w:rsidRPr="00597FD2">
        <w:rPr>
          <w:rFonts w:ascii="Times New Roman" w:hAnsi="Times New Roman"/>
          <w:color w:val="000000"/>
          <w:sz w:val="24"/>
          <w:szCs w:val="24"/>
        </w:rPr>
        <w:t>Отметка  о</w:t>
      </w:r>
      <w:proofErr w:type="gramEnd"/>
      <w:r w:rsidRPr="00597FD2">
        <w:rPr>
          <w:rFonts w:ascii="Times New Roman" w:hAnsi="Times New Roman"/>
          <w:color w:val="000000"/>
          <w:sz w:val="24"/>
          <w:szCs w:val="24"/>
        </w:rPr>
        <w:t xml:space="preserve">  проведении  инструктажа  по  технике  безопасности   обязательной</w:t>
      </w:r>
      <w:r w:rsidRPr="00597FD2">
        <w:rPr>
          <w:rFonts w:ascii="Times New Roman" w:hAnsi="Times New Roman"/>
          <w:color w:val="000000"/>
          <w:sz w:val="24"/>
          <w:szCs w:val="24"/>
        </w:rPr>
        <w:br/>
        <w:t>заносится в журнал регистрации.</w:t>
      </w:r>
      <w:r w:rsidRPr="00597FD2">
        <w:rPr>
          <w:rFonts w:ascii="Times New Roman" w:hAnsi="Times New Roman"/>
          <w:color w:val="000000"/>
          <w:sz w:val="24"/>
          <w:szCs w:val="24"/>
        </w:rPr>
        <w:tab/>
      </w:r>
    </w:p>
    <w:p w:rsidR="00D269AB" w:rsidRPr="00597FD2" w:rsidRDefault="00D269AB" w:rsidP="00D269AB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597FD2">
        <w:rPr>
          <w:rFonts w:ascii="Times New Roman" w:hAnsi="Times New Roman"/>
          <w:color w:val="000000"/>
          <w:sz w:val="24"/>
          <w:szCs w:val="24"/>
        </w:rPr>
        <w:t>4. Рассаживание учащихся за партами (столами) проводится с учетом их роста (в обуви) и в соответствии инструктивно-методического письма "Об использовании школьной   мебели</w:t>
      </w:r>
      <w:proofErr w:type="gramStart"/>
      <w:r w:rsidRPr="00597FD2">
        <w:rPr>
          <w:rFonts w:ascii="Times New Roman" w:hAnsi="Times New Roman"/>
          <w:color w:val="000000"/>
          <w:sz w:val="24"/>
          <w:szCs w:val="24"/>
        </w:rPr>
        <w:t xml:space="preserve">",   </w:t>
      </w:r>
      <w:proofErr w:type="gramEnd"/>
      <w:r w:rsidRPr="00597FD2">
        <w:rPr>
          <w:rFonts w:ascii="Times New Roman" w:hAnsi="Times New Roman"/>
          <w:color w:val="000000"/>
          <w:sz w:val="24"/>
          <w:szCs w:val="24"/>
        </w:rPr>
        <w:t xml:space="preserve">утвержденного   Министерством   здравоохранения   СССР  и Министерством просвещения СССР 11-12 сентября 1974 года №1178-74. </w:t>
      </w:r>
    </w:p>
    <w:p w:rsidR="00D269AB" w:rsidRPr="00597FD2" w:rsidRDefault="00D269AB" w:rsidP="00D269AB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97FD2">
        <w:rPr>
          <w:rFonts w:ascii="Times New Roman" w:hAnsi="Times New Roman"/>
          <w:color w:val="000000"/>
          <w:sz w:val="24"/>
          <w:szCs w:val="24"/>
        </w:rPr>
        <w:t xml:space="preserve">5. Парты (столы и стулья) расставляются в классе по группам: меньших размеров - ближе к классной доске, больших - дальше. Расстояние между партами должно быть не менее: при 2-х местных партах - </w:t>
      </w:r>
      <w:smartTag w:uri="urn:schemas-microsoft-com:office:smarttags" w:element="metricconverter">
        <w:smartTagPr>
          <w:attr w:name="ProductID" w:val="60 см"/>
        </w:smartTagPr>
        <w:r w:rsidRPr="00597FD2">
          <w:rPr>
            <w:rFonts w:ascii="Times New Roman" w:hAnsi="Times New Roman"/>
            <w:color w:val="000000"/>
            <w:sz w:val="24"/>
            <w:szCs w:val="24"/>
          </w:rPr>
          <w:t>60 см</w:t>
        </w:r>
      </w:smartTag>
      <w:r w:rsidRPr="00597FD2">
        <w:rPr>
          <w:rFonts w:ascii="Times New Roman" w:hAnsi="Times New Roman"/>
          <w:color w:val="000000"/>
          <w:sz w:val="24"/>
          <w:szCs w:val="24"/>
        </w:rPr>
        <w:t xml:space="preserve">, при одноместных - 50см. Расстояние от окна и внутренних стен класса не менее </w:t>
      </w:r>
      <w:smartTag w:uri="urn:schemas-microsoft-com:office:smarttags" w:element="metricconverter">
        <w:smartTagPr>
          <w:attr w:name="ProductID" w:val="70 см"/>
        </w:smartTagPr>
        <w:r w:rsidRPr="00597FD2">
          <w:rPr>
            <w:rFonts w:ascii="Times New Roman" w:hAnsi="Times New Roman"/>
            <w:color w:val="000000"/>
            <w:sz w:val="24"/>
            <w:szCs w:val="24"/>
          </w:rPr>
          <w:t>70 см</w:t>
        </w:r>
      </w:smartTag>
      <w:r w:rsidRPr="00597FD2">
        <w:rPr>
          <w:rFonts w:ascii="Times New Roman" w:hAnsi="Times New Roman"/>
          <w:color w:val="000000"/>
          <w:sz w:val="24"/>
          <w:szCs w:val="24"/>
        </w:rPr>
        <w:t xml:space="preserve">. Расстояние от первой парты до </w:t>
      </w:r>
      <w:proofErr w:type="gramStart"/>
      <w:r w:rsidRPr="00597FD2">
        <w:rPr>
          <w:rFonts w:ascii="Times New Roman" w:hAnsi="Times New Roman"/>
          <w:color w:val="000000"/>
          <w:sz w:val="24"/>
          <w:szCs w:val="24"/>
        </w:rPr>
        <w:t>классной  доски</w:t>
      </w:r>
      <w:proofErr w:type="gramEnd"/>
      <w:r w:rsidRPr="00597FD2">
        <w:rPr>
          <w:rFonts w:ascii="Times New Roman" w:hAnsi="Times New Roman"/>
          <w:color w:val="000000"/>
          <w:sz w:val="24"/>
          <w:szCs w:val="24"/>
        </w:rPr>
        <w:t xml:space="preserve">  не  менее   170-200  см.   </w:t>
      </w:r>
      <w:proofErr w:type="gramStart"/>
      <w:r w:rsidRPr="00597FD2">
        <w:rPr>
          <w:rFonts w:ascii="Times New Roman" w:hAnsi="Times New Roman"/>
          <w:color w:val="000000"/>
          <w:sz w:val="24"/>
          <w:szCs w:val="24"/>
        </w:rPr>
        <w:t>Классная  доска</w:t>
      </w:r>
      <w:proofErr w:type="gramEnd"/>
      <w:r w:rsidRPr="00597FD2">
        <w:rPr>
          <w:rFonts w:ascii="Times New Roman" w:hAnsi="Times New Roman"/>
          <w:color w:val="000000"/>
          <w:sz w:val="24"/>
          <w:szCs w:val="24"/>
        </w:rPr>
        <w:t xml:space="preserve">  в  начальных  классах устанавливается на высоте 70-</w:t>
      </w:r>
      <w:smartTag w:uri="urn:schemas-microsoft-com:office:smarttags" w:element="metricconverter">
        <w:smartTagPr>
          <w:attr w:name="ProductID" w:val="80 см"/>
        </w:smartTagPr>
        <w:r w:rsidRPr="00597FD2">
          <w:rPr>
            <w:rFonts w:ascii="Times New Roman" w:hAnsi="Times New Roman"/>
            <w:color w:val="000000"/>
            <w:sz w:val="24"/>
            <w:szCs w:val="24"/>
          </w:rPr>
          <w:t>80 см</w:t>
        </w:r>
      </w:smartTag>
      <w:r w:rsidRPr="00597FD2">
        <w:rPr>
          <w:rFonts w:ascii="Times New Roman" w:hAnsi="Times New Roman"/>
          <w:color w:val="000000"/>
          <w:sz w:val="24"/>
          <w:szCs w:val="24"/>
        </w:rPr>
        <w:t xml:space="preserve"> от уровня пола.</w:t>
      </w:r>
    </w:p>
    <w:p w:rsidR="00D269AB" w:rsidRPr="00597FD2" w:rsidRDefault="00D269AB" w:rsidP="00D269AB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97FD2">
        <w:rPr>
          <w:rFonts w:ascii="Times New Roman" w:hAnsi="Times New Roman"/>
          <w:color w:val="000000"/>
          <w:sz w:val="24"/>
          <w:szCs w:val="24"/>
        </w:rPr>
        <w:t>6. Для детей с пониженной остротой зрения и слуха парты, независимо от их размера, ставятся впереди. При достаточной коррекции остроты зрения очками учащиеся могут сидеть в любом ряду.</w:t>
      </w:r>
    </w:p>
    <w:p w:rsidR="00D269AB" w:rsidRPr="00597FD2" w:rsidRDefault="00D269AB" w:rsidP="00D269AB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597FD2">
        <w:rPr>
          <w:rFonts w:ascii="Times New Roman" w:hAnsi="Times New Roman"/>
          <w:color w:val="000000"/>
          <w:sz w:val="24"/>
          <w:szCs w:val="24"/>
        </w:rPr>
        <w:t>7. Школьников с ревматическими заболеваниями, часто болеющих (ангина, острые воспаления верхних дыхательных путей), необходимо рассаживать дальше от окон.</w:t>
      </w:r>
    </w:p>
    <w:p w:rsidR="00D269AB" w:rsidRPr="00597FD2" w:rsidRDefault="00D269AB" w:rsidP="00D269AB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97FD2">
        <w:rPr>
          <w:rFonts w:ascii="Times New Roman" w:hAnsi="Times New Roman"/>
          <w:color w:val="000000"/>
          <w:sz w:val="24"/>
          <w:szCs w:val="24"/>
        </w:rPr>
        <w:t>8. Не менее двух раз за учебный год учащихся, сидящих в 1 и 3 рядах, меняют местами, не нарушая соответствия мебели их росту.</w:t>
      </w:r>
    </w:p>
    <w:p w:rsidR="00D269AB" w:rsidRPr="00597FD2" w:rsidRDefault="00D269AB" w:rsidP="00D269AB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97FD2">
        <w:rPr>
          <w:rFonts w:ascii="Times New Roman" w:hAnsi="Times New Roman"/>
          <w:color w:val="000000"/>
          <w:sz w:val="24"/>
          <w:szCs w:val="24"/>
        </w:rPr>
        <w:t>9.Учителю начальных классов запрещается оставлять детей одних в классе во время занятий и на переменах.</w:t>
      </w:r>
    </w:p>
    <w:p w:rsidR="00D269AB" w:rsidRPr="00597FD2" w:rsidRDefault="00D269AB" w:rsidP="00D269AB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597FD2">
        <w:rPr>
          <w:rFonts w:ascii="Times New Roman" w:hAnsi="Times New Roman"/>
          <w:color w:val="000000"/>
          <w:sz w:val="24"/>
          <w:szCs w:val="24"/>
        </w:rPr>
        <w:t xml:space="preserve">10. Во   </w:t>
      </w:r>
      <w:proofErr w:type="gramStart"/>
      <w:r w:rsidRPr="00597FD2">
        <w:rPr>
          <w:rFonts w:ascii="Times New Roman" w:hAnsi="Times New Roman"/>
          <w:color w:val="000000"/>
          <w:sz w:val="24"/>
          <w:szCs w:val="24"/>
        </w:rPr>
        <w:t>время  перемены</w:t>
      </w:r>
      <w:proofErr w:type="gramEnd"/>
      <w:r w:rsidRPr="00597FD2">
        <w:rPr>
          <w:rFonts w:ascii="Times New Roman" w:hAnsi="Times New Roman"/>
          <w:color w:val="000000"/>
          <w:sz w:val="24"/>
          <w:szCs w:val="24"/>
        </w:rPr>
        <w:t xml:space="preserve">   необходимо  вывести   детей   из   класса   в  холл  для проветривания классной комнаты. Занять детей в перерывах подвижными играми для снятия утомления. </w:t>
      </w:r>
    </w:p>
    <w:p w:rsidR="00D269AB" w:rsidRPr="00597FD2" w:rsidRDefault="00D269AB" w:rsidP="00D269AB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97FD2">
        <w:rPr>
          <w:rFonts w:ascii="Times New Roman" w:hAnsi="Times New Roman"/>
          <w:color w:val="000000"/>
          <w:sz w:val="24"/>
          <w:szCs w:val="24"/>
        </w:rPr>
        <w:t xml:space="preserve">11. При утомляемости детей во время занятий проводить с ними </w:t>
      </w:r>
      <w:proofErr w:type="spellStart"/>
      <w:r w:rsidRPr="00597FD2">
        <w:rPr>
          <w:rFonts w:ascii="Times New Roman" w:hAnsi="Times New Roman"/>
          <w:color w:val="000000"/>
          <w:sz w:val="24"/>
          <w:szCs w:val="24"/>
        </w:rPr>
        <w:t>физкультпаузы</w:t>
      </w:r>
      <w:proofErr w:type="spellEnd"/>
      <w:r w:rsidRPr="00597FD2">
        <w:rPr>
          <w:rFonts w:ascii="Times New Roman" w:hAnsi="Times New Roman"/>
          <w:color w:val="000000"/>
          <w:sz w:val="24"/>
          <w:szCs w:val="24"/>
        </w:rPr>
        <w:t>:</w:t>
      </w:r>
    </w:p>
    <w:p w:rsidR="00D269AB" w:rsidRPr="00597FD2" w:rsidRDefault="00D269AB" w:rsidP="00D269AB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97FD2">
        <w:rPr>
          <w:rFonts w:ascii="Times New Roman" w:hAnsi="Times New Roman"/>
          <w:color w:val="000000"/>
          <w:sz w:val="24"/>
          <w:szCs w:val="24"/>
        </w:rPr>
        <w:t>- в 1 классах через каждые 15 минут занятий;</w:t>
      </w:r>
    </w:p>
    <w:p w:rsidR="00D269AB" w:rsidRPr="00597FD2" w:rsidRDefault="00D269AB" w:rsidP="00D269AB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597FD2">
        <w:rPr>
          <w:rFonts w:ascii="Times New Roman" w:hAnsi="Times New Roman"/>
          <w:color w:val="000000"/>
          <w:sz w:val="24"/>
          <w:szCs w:val="24"/>
        </w:rPr>
        <w:t>- во 2-4 классах через каждые 20 минут занятий.</w:t>
      </w:r>
    </w:p>
    <w:p w:rsidR="00D269AB" w:rsidRPr="00597FD2" w:rsidRDefault="00D269AB" w:rsidP="00D269AB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597FD2">
        <w:rPr>
          <w:rFonts w:ascii="Times New Roman" w:hAnsi="Times New Roman"/>
          <w:b/>
          <w:bCs/>
          <w:sz w:val="24"/>
          <w:szCs w:val="24"/>
        </w:rPr>
        <w:t>Требования безопасности</w:t>
      </w:r>
    </w:p>
    <w:p w:rsidR="00D269AB" w:rsidRPr="00597FD2" w:rsidRDefault="00D269AB" w:rsidP="00D269AB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597FD2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gramStart"/>
      <w:r w:rsidRPr="00597FD2">
        <w:rPr>
          <w:rFonts w:ascii="Times New Roman" w:hAnsi="Times New Roman"/>
          <w:b/>
          <w:bCs/>
          <w:sz w:val="24"/>
          <w:szCs w:val="24"/>
        </w:rPr>
        <w:t>в</w:t>
      </w:r>
      <w:proofErr w:type="gramEnd"/>
      <w:r w:rsidRPr="00597FD2">
        <w:rPr>
          <w:rFonts w:ascii="Times New Roman" w:hAnsi="Times New Roman"/>
          <w:b/>
          <w:bCs/>
          <w:sz w:val="24"/>
          <w:szCs w:val="24"/>
        </w:rPr>
        <w:t xml:space="preserve"> аварийных ситуациях</w:t>
      </w:r>
    </w:p>
    <w:p w:rsidR="00D269AB" w:rsidRPr="00597FD2" w:rsidRDefault="00D269AB" w:rsidP="00D269AB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97FD2">
        <w:rPr>
          <w:rFonts w:ascii="Times New Roman" w:hAnsi="Times New Roman"/>
          <w:color w:val="000000"/>
          <w:sz w:val="24"/>
          <w:szCs w:val="24"/>
        </w:rPr>
        <w:t>1. При обнаружении действия электрического тока от любых предметов, производите отключение осветительной и силовой электросети на электрозащите. Сообщите об этом заместителю директора по административно-хозяйственной работе. В случае невозможности отключения электрической сети выведите учащихся из класса.</w:t>
      </w:r>
    </w:p>
    <w:p w:rsidR="00D269AB" w:rsidRPr="00597FD2" w:rsidRDefault="00D269AB" w:rsidP="00D269AB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597FD2">
        <w:rPr>
          <w:rFonts w:ascii="Times New Roman" w:hAnsi="Times New Roman"/>
          <w:color w:val="000000"/>
          <w:sz w:val="24"/>
          <w:szCs w:val="24"/>
        </w:rPr>
        <w:t xml:space="preserve">2. При ощущении запахов дыма, горящей изоляции, повышении температуры в помещении необходимо: </w:t>
      </w:r>
    </w:p>
    <w:p w:rsidR="00D269AB" w:rsidRPr="00597FD2" w:rsidRDefault="00D269AB" w:rsidP="00D269AB">
      <w:pPr>
        <w:shd w:val="clear" w:color="auto" w:fill="FFFFFF"/>
        <w:spacing w:after="0" w:line="240" w:lineRule="auto"/>
        <w:ind w:hanging="180"/>
        <w:jc w:val="both"/>
        <w:rPr>
          <w:rFonts w:ascii="Times New Roman" w:hAnsi="Times New Roman"/>
          <w:sz w:val="24"/>
          <w:szCs w:val="24"/>
        </w:rPr>
      </w:pPr>
      <w:r w:rsidRPr="00597FD2">
        <w:rPr>
          <w:rFonts w:ascii="Times New Roman" w:hAnsi="Times New Roman"/>
          <w:color w:val="000000"/>
          <w:sz w:val="24"/>
          <w:szCs w:val="24"/>
        </w:rPr>
        <w:t>- прекратить занятия;</w:t>
      </w:r>
    </w:p>
    <w:p w:rsidR="00D269AB" w:rsidRPr="00597FD2" w:rsidRDefault="00D269AB" w:rsidP="00D269AB">
      <w:pPr>
        <w:numPr>
          <w:ilvl w:val="0"/>
          <w:numId w:val="3"/>
        </w:numPr>
        <w:shd w:val="clear" w:color="auto" w:fill="FFFFFF"/>
        <w:tabs>
          <w:tab w:val="left" w:pos="586"/>
        </w:tabs>
        <w:spacing w:after="0" w:line="240" w:lineRule="auto"/>
        <w:ind w:hanging="180"/>
        <w:jc w:val="both"/>
        <w:rPr>
          <w:rFonts w:ascii="Times New Roman" w:hAnsi="Times New Roman"/>
          <w:color w:val="000000"/>
          <w:sz w:val="24"/>
          <w:szCs w:val="24"/>
        </w:rPr>
      </w:pPr>
      <w:r w:rsidRPr="00597FD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gramStart"/>
      <w:r w:rsidRPr="00597FD2">
        <w:rPr>
          <w:rFonts w:ascii="Times New Roman" w:hAnsi="Times New Roman"/>
          <w:color w:val="000000"/>
          <w:sz w:val="24"/>
          <w:szCs w:val="24"/>
        </w:rPr>
        <w:t>немедленно</w:t>
      </w:r>
      <w:proofErr w:type="gramEnd"/>
      <w:r w:rsidRPr="00597FD2">
        <w:rPr>
          <w:rFonts w:ascii="Times New Roman" w:hAnsi="Times New Roman"/>
          <w:color w:val="000000"/>
          <w:sz w:val="24"/>
          <w:szCs w:val="24"/>
        </w:rPr>
        <w:t xml:space="preserve"> сообщить об этом в пожарную охрану по телефону "01" и</w:t>
      </w:r>
      <w:r w:rsidRPr="00597FD2">
        <w:rPr>
          <w:rFonts w:ascii="Times New Roman" w:hAnsi="Times New Roman"/>
          <w:color w:val="000000"/>
          <w:sz w:val="24"/>
          <w:szCs w:val="24"/>
        </w:rPr>
        <w:br/>
        <w:t>директору школы или его заместителям;</w:t>
      </w:r>
    </w:p>
    <w:p w:rsidR="00D269AB" w:rsidRPr="00597FD2" w:rsidRDefault="00D269AB" w:rsidP="00D269AB">
      <w:pPr>
        <w:numPr>
          <w:ilvl w:val="0"/>
          <w:numId w:val="3"/>
        </w:numPr>
        <w:shd w:val="clear" w:color="auto" w:fill="FFFFFF"/>
        <w:tabs>
          <w:tab w:val="left" w:pos="586"/>
        </w:tabs>
        <w:spacing w:after="0" w:line="240" w:lineRule="auto"/>
        <w:ind w:hanging="180"/>
        <w:jc w:val="both"/>
        <w:rPr>
          <w:rFonts w:ascii="Times New Roman" w:hAnsi="Times New Roman"/>
          <w:color w:val="000000"/>
          <w:sz w:val="24"/>
          <w:szCs w:val="24"/>
        </w:rPr>
      </w:pPr>
      <w:r w:rsidRPr="00597FD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gramStart"/>
      <w:r w:rsidRPr="00597FD2">
        <w:rPr>
          <w:rFonts w:ascii="Times New Roman" w:hAnsi="Times New Roman"/>
          <w:color w:val="000000"/>
          <w:sz w:val="24"/>
          <w:szCs w:val="24"/>
        </w:rPr>
        <w:t>принять</w:t>
      </w:r>
      <w:proofErr w:type="gramEnd"/>
      <w:r w:rsidRPr="00597FD2">
        <w:rPr>
          <w:rFonts w:ascii="Times New Roman" w:hAnsi="Times New Roman"/>
          <w:color w:val="000000"/>
          <w:sz w:val="24"/>
          <w:szCs w:val="24"/>
        </w:rPr>
        <w:t xml:space="preserve"> меры по эвакуации детей вне школьного здания и оставаться с ними</w:t>
      </w:r>
      <w:r w:rsidRPr="00597FD2">
        <w:rPr>
          <w:rFonts w:ascii="Times New Roman" w:hAnsi="Times New Roman"/>
          <w:color w:val="000000"/>
          <w:sz w:val="24"/>
          <w:szCs w:val="24"/>
        </w:rPr>
        <w:br/>
        <w:t>до особого распоряжения.</w:t>
      </w:r>
    </w:p>
    <w:p w:rsidR="00D269AB" w:rsidRPr="00597FD2" w:rsidRDefault="00D269AB" w:rsidP="00D269AB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97FD2">
        <w:rPr>
          <w:rFonts w:ascii="Times New Roman" w:hAnsi="Times New Roman"/>
          <w:color w:val="000000"/>
          <w:sz w:val="24"/>
          <w:szCs w:val="24"/>
        </w:rPr>
        <w:t>3. При внезапном, случайном разбитии оконного стекла необходимо прекратить занятия в зоне рассыпания осколков стекла, производите уборку при помощи совка и веника и пропылесосьте это место.</w:t>
      </w:r>
    </w:p>
    <w:p w:rsidR="00D269AB" w:rsidRPr="00597FD2" w:rsidRDefault="00D269AB" w:rsidP="00D269AB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97FD2">
        <w:rPr>
          <w:rFonts w:ascii="Times New Roman" w:hAnsi="Times New Roman"/>
          <w:color w:val="000000"/>
          <w:sz w:val="24"/>
          <w:szCs w:val="24"/>
        </w:rPr>
        <w:t xml:space="preserve">4. При </w:t>
      </w:r>
      <w:proofErr w:type="spellStart"/>
      <w:r w:rsidRPr="00597FD2">
        <w:rPr>
          <w:rFonts w:ascii="Times New Roman" w:hAnsi="Times New Roman"/>
          <w:color w:val="000000"/>
          <w:sz w:val="24"/>
          <w:szCs w:val="24"/>
        </w:rPr>
        <w:t>травмировании</w:t>
      </w:r>
      <w:proofErr w:type="spellEnd"/>
      <w:r w:rsidRPr="00597FD2">
        <w:rPr>
          <w:rFonts w:ascii="Times New Roman" w:hAnsi="Times New Roman"/>
          <w:color w:val="000000"/>
          <w:sz w:val="24"/>
          <w:szCs w:val="24"/>
        </w:rPr>
        <w:t xml:space="preserve">, внезапном заболевании учащихся оказать первую доврачебную помощь. Действия по оказанию этой помощи </w:t>
      </w:r>
      <w:proofErr w:type="spellStart"/>
      <w:r w:rsidRPr="00597FD2">
        <w:rPr>
          <w:rFonts w:ascii="Times New Roman" w:hAnsi="Times New Roman"/>
          <w:color w:val="000000"/>
          <w:sz w:val="24"/>
          <w:szCs w:val="24"/>
        </w:rPr>
        <w:t>осуществяют</w:t>
      </w:r>
      <w:proofErr w:type="spellEnd"/>
      <w:r w:rsidRPr="00597FD2">
        <w:rPr>
          <w:rFonts w:ascii="Times New Roman" w:hAnsi="Times New Roman"/>
          <w:color w:val="000000"/>
          <w:sz w:val="24"/>
          <w:szCs w:val="24"/>
        </w:rPr>
        <w:t xml:space="preserve"> специально обученные лица или любой работник педагогического коллектива школы в соответствии с инструкцией по оказанию этой помощи.</w:t>
      </w:r>
    </w:p>
    <w:p w:rsidR="00D269AB" w:rsidRDefault="00D269AB" w:rsidP="00D269AB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D269AB" w:rsidRDefault="00D269AB" w:rsidP="00D269AB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D269AB" w:rsidRDefault="00D269AB" w:rsidP="00D269AB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D269AB" w:rsidRPr="00597FD2" w:rsidRDefault="00D269AB" w:rsidP="00D269AB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597FD2">
        <w:rPr>
          <w:rFonts w:ascii="Times New Roman" w:hAnsi="Times New Roman"/>
          <w:b/>
          <w:bCs/>
          <w:color w:val="000000"/>
          <w:sz w:val="24"/>
          <w:szCs w:val="24"/>
        </w:rPr>
        <w:t xml:space="preserve">Требования безопасности по </w:t>
      </w:r>
    </w:p>
    <w:p w:rsidR="00D269AB" w:rsidRPr="00597FD2" w:rsidRDefault="00D269AB" w:rsidP="00D269AB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597FD2">
        <w:rPr>
          <w:rFonts w:ascii="Times New Roman" w:hAnsi="Times New Roman"/>
          <w:b/>
          <w:bCs/>
          <w:color w:val="000000"/>
          <w:sz w:val="24"/>
          <w:szCs w:val="24"/>
        </w:rPr>
        <w:t>окончанию</w:t>
      </w:r>
      <w:proofErr w:type="gramEnd"/>
      <w:r w:rsidRPr="00597FD2">
        <w:rPr>
          <w:rFonts w:ascii="Times New Roman" w:hAnsi="Times New Roman"/>
          <w:b/>
          <w:bCs/>
          <w:color w:val="000000"/>
          <w:sz w:val="24"/>
          <w:szCs w:val="24"/>
        </w:rPr>
        <w:t xml:space="preserve"> занятий</w:t>
      </w:r>
    </w:p>
    <w:p w:rsidR="00D269AB" w:rsidRPr="00597FD2" w:rsidRDefault="00D269AB" w:rsidP="00D269AB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97FD2">
        <w:rPr>
          <w:rFonts w:ascii="Times New Roman" w:hAnsi="Times New Roman"/>
          <w:color w:val="000000"/>
          <w:sz w:val="24"/>
          <w:szCs w:val="24"/>
        </w:rPr>
        <w:t>1. По окончании занятий проводить детей в гардероб, проследить за ними пока они оденутся, и проводить их из здания школы.</w:t>
      </w:r>
    </w:p>
    <w:p w:rsidR="00D269AB" w:rsidRPr="00597FD2" w:rsidRDefault="00D269AB" w:rsidP="00D269AB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97FD2">
        <w:rPr>
          <w:rFonts w:ascii="Times New Roman" w:hAnsi="Times New Roman"/>
          <w:color w:val="000000"/>
          <w:sz w:val="24"/>
          <w:szCs w:val="24"/>
        </w:rPr>
        <w:t>2. Проверить отключение электроприборов, электрооборудования, закрыты ли окна и фрамуги, выключить освещение учебного класса.</w:t>
      </w:r>
    </w:p>
    <w:p w:rsidR="00D269AB" w:rsidRPr="00597FD2" w:rsidRDefault="00D269AB" w:rsidP="00D269AB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97FD2">
        <w:rPr>
          <w:rFonts w:ascii="Times New Roman" w:hAnsi="Times New Roman"/>
          <w:color w:val="000000"/>
          <w:sz w:val="24"/>
          <w:szCs w:val="24"/>
        </w:rPr>
        <w:t>3. 3акрыть дверь кабинета на ключ и сдать его на вахту.</w:t>
      </w:r>
    </w:p>
    <w:p w:rsidR="00D269AB" w:rsidRPr="00597FD2" w:rsidRDefault="00D269AB" w:rsidP="00D269AB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597FD2">
        <w:rPr>
          <w:rFonts w:ascii="Times New Roman" w:hAnsi="Times New Roman"/>
          <w:color w:val="000000"/>
          <w:sz w:val="24"/>
          <w:szCs w:val="24"/>
        </w:rPr>
        <w:t>4. Обо всех недостатках и замечаниях обнаруженных в процессе занятий и могущих привести к несчастным случаям сообщить заместителю директора по учебной работе.</w:t>
      </w:r>
    </w:p>
    <w:p w:rsidR="00D269AB" w:rsidRPr="00597FD2" w:rsidRDefault="00D269AB" w:rsidP="00D269A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597FD2">
        <w:rPr>
          <w:rFonts w:ascii="Times New Roman" w:hAnsi="Times New Roman"/>
          <w:b/>
          <w:sz w:val="24"/>
          <w:szCs w:val="24"/>
        </w:rPr>
        <w:t>Инструкции по охране труда</w:t>
      </w:r>
    </w:p>
    <w:p w:rsidR="00D269AB" w:rsidRPr="00597FD2" w:rsidRDefault="00D269AB" w:rsidP="00D269AB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597FD2">
        <w:rPr>
          <w:rFonts w:ascii="Times New Roman" w:hAnsi="Times New Roman"/>
          <w:b/>
          <w:sz w:val="24"/>
          <w:szCs w:val="24"/>
        </w:rPr>
        <w:t>Работа с ножницами.</w:t>
      </w:r>
    </w:p>
    <w:p w:rsidR="00D269AB" w:rsidRPr="00597FD2" w:rsidRDefault="00D269AB" w:rsidP="00D269AB">
      <w:pPr>
        <w:numPr>
          <w:ilvl w:val="3"/>
          <w:numId w:val="1"/>
        </w:numPr>
        <w:tabs>
          <w:tab w:val="clear" w:pos="2880"/>
          <w:tab w:val="num" w:pos="0"/>
        </w:tabs>
        <w:spacing w:after="0" w:line="240" w:lineRule="auto"/>
        <w:ind w:left="180"/>
        <w:rPr>
          <w:rFonts w:ascii="Times New Roman" w:hAnsi="Times New Roman"/>
          <w:sz w:val="24"/>
          <w:szCs w:val="24"/>
        </w:rPr>
      </w:pPr>
      <w:r w:rsidRPr="00597FD2">
        <w:rPr>
          <w:rFonts w:ascii="Times New Roman" w:hAnsi="Times New Roman"/>
          <w:sz w:val="24"/>
          <w:szCs w:val="24"/>
        </w:rPr>
        <w:t>Передавайте ножницы в закрытом виде кольцами вперед.</w:t>
      </w:r>
    </w:p>
    <w:p w:rsidR="00D269AB" w:rsidRPr="00597FD2" w:rsidRDefault="00D269AB" w:rsidP="00D269AB">
      <w:pPr>
        <w:numPr>
          <w:ilvl w:val="3"/>
          <w:numId w:val="1"/>
        </w:numPr>
        <w:tabs>
          <w:tab w:val="clear" w:pos="2880"/>
          <w:tab w:val="num" w:pos="0"/>
        </w:tabs>
        <w:spacing w:after="0" w:line="240" w:lineRule="auto"/>
        <w:ind w:left="180"/>
        <w:rPr>
          <w:rFonts w:ascii="Times New Roman" w:hAnsi="Times New Roman"/>
          <w:sz w:val="24"/>
          <w:szCs w:val="24"/>
        </w:rPr>
      </w:pPr>
      <w:r w:rsidRPr="00597FD2">
        <w:rPr>
          <w:rFonts w:ascii="Times New Roman" w:hAnsi="Times New Roman"/>
          <w:sz w:val="24"/>
          <w:szCs w:val="24"/>
        </w:rPr>
        <w:t xml:space="preserve"> Для резания по прямой линии перемещай ножницы вперед.</w:t>
      </w:r>
    </w:p>
    <w:p w:rsidR="00D269AB" w:rsidRPr="00597FD2" w:rsidRDefault="00D269AB" w:rsidP="00D269AB">
      <w:pPr>
        <w:numPr>
          <w:ilvl w:val="3"/>
          <w:numId w:val="1"/>
        </w:numPr>
        <w:tabs>
          <w:tab w:val="clear" w:pos="2880"/>
          <w:tab w:val="num" w:pos="0"/>
        </w:tabs>
        <w:spacing w:after="0" w:line="240" w:lineRule="auto"/>
        <w:ind w:left="180"/>
        <w:rPr>
          <w:rFonts w:ascii="Times New Roman" w:hAnsi="Times New Roman"/>
          <w:sz w:val="24"/>
          <w:szCs w:val="24"/>
        </w:rPr>
      </w:pPr>
      <w:r w:rsidRPr="00597FD2">
        <w:rPr>
          <w:rFonts w:ascii="Times New Roman" w:hAnsi="Times New Roman"/>
          <w:sz w:val="24"/>
          <w:szCs w:val="24"/>
        </w:rPr>
        <w:t xml:space="preserve"> Детали со сложным контуром можно вырезать, выполняя ряд надрезов.</w:t>
      </w:r>
    </w:p>
    <w:p w:rsidR="00D269AB" w:rsidRPr="00597FD2" w:rsidRDefault="00D269AB" w:rsidP="00D269AB">
      <w:pPr>
        <w:numPr>
          <w:ilvl w:val="3"/>
          <w:numId w:val="1"/>
        </w:numPr>
        <w:tabs>
          <w:tab w:val="clear" w:pos="2880"/>
          <w:tab w:val="num" w:pos="0"/>
        </w:tabs>
        <w:spacing w:after="0" w:line="240" w:lineRule="auto"/>
        <w:ind w:left="180"/>
        <w:rPr>
          <w:rFonts w:ascii="Times New Roman" w:hAnsi="Times New Roman"/>
          <w:sz w:val="24"/>
          <w:szCs w:val="24"/>
        </w:rPr>
      </w:pPr>
      <w:r w:rsidRPr="00597FD2">
        <w:rPr>
          <w:rFonts w:ascii="Times New Roman" w:hAnsi="Times New Roman"/>
          <w:sz w:val="24"/>
          <w:szCs w:val="24"/>
        </w:rPr>
        <w:t xml:space="preserve"> Не держи ножницы концами вверх. Не оставляй их в раскрытом виде.</w:t>
      </w:r>
    </w:p>
    <w:p w:rsidR="00D269AB" w:rsidRPr="00597FD2" w:rsidRDefault="00D269AB" w:rsidP="00D269AB">
      <w:pPr>
        <w:numPr>
          <w:ilvl w:val="3"/>
          <w:numId w:val="1"/>
        </w:numPr>
        <w:tabs>
          <w:tab w:val="clear" w:pos="2880"/>
          <w:tab w:val="num" w:pos="0"/>
        </w:tabs>
        <w:spacing w:after="0" w:line="240" w:lineRule="auto"/>
        <w:ind w:left="180"/>
        <w:rPr>
          <w:rFonts w:ascii="Times New Roman" w:hAnsi="Times New Roman"/>
          <w:sz w:val="24"/>
          <w:szCs w:val="24"/>
        </w:rPr>
      </w:pPr>
      <w:r w:rsidRPr="00597FD2">
        <w:rPr>
          <w:rFonts w:ascii="Times New Roman" w:hAnsi="Times New Roman"/>
          <w:sz w:val="24"/>
          <w:szCs w:val="24"/>
        </w:rPr>
        <w:t xml:space="preserve"> При вырезании круглых деталей поворачивай заготовку.</w:t>
      </w:r>
    </w:p>
    <w:p w:rsidR="00D269AB" w:rsidRPr="00597FD2" w:rsidRDefault="00D269AB" w:rsidP="00D269AB">
      <w:pPr>
        <w:numPr>
          <w:ilvl w:val="3"/>
          <w:numId w:val="1"/>
        </w:numPr>
        <w:tabs>
          <w:tab w:val="clear" w:pos="2880"/>
          <w:tab w:val="num" w:pos="0"/>
        </w:tabs>
        <w:spacing w:after="0" w:line="240" w:lineRule="auto"/>
        <w:ind w:left="180"/>
        <w:rPr>
          <w:rFonts w:ascii="Times New Roman" w:hAnsi="Times New Roman"/>
          <w:sz w:val="24"/>
          <w:szCs w:val="24"/>
        </w:rPr>
      </w:pPr>
      <w:r w:rsidRPr="00597FD2">
        <w:rPr>
          <w:rFonts w:ascii="Times New Roman" w:hAnsi="Times New Roman"/>
          <w:sz w:val="24"/>
          <w:szCs w:val="24"/>
        </w:rPr>
        <w:t xml:space="preserve"> Чтобы вырезать по одной непрерывной линии, поворачивай бумагу в разные стороны</w:t>
      </w:r>
    </w:p>
    <w:p w:rsidR="00D269AB" w:rsidRPr="00597FD2" w:rsidRDefault="00D269AB" w:rsidP="00D269AB">
      <w:pPr>
        <w:spacing w:after="0" w:line="240" w:lineRule="auto"/>
        <w:ind w:left="-180"/>
        <w:rPr>
          <w:rFonts w:ascii="Times New Roman" w:hAnsi="Times New Roman"/>
          <w:b/>
          <w:sz w:val="24"/>
          <w:szCs w:val="24"/>
        </w:rPr>
      </w:pPr>
      <w:r w:rsidRPr="00597FD2">
        <w:rPr>
          <w:rFonts w:ascii="Times New Roman" w:hAnsi="Times New Roman"/>
          <w:sz w:val="24"/>
          <w:szCs w:val="24"/>
        </w:rPr>
        <w:t xml:space="preserve">  </w:t>
      </w:r>
      <w:r w:rsidRPr="00597FD2">
        <w:rPr>
          <w:rFonts w:ascii="Times New Roman" w:hAnsi="Times New Roman"/>
          <w:b/>
          <w:sz w:val="24"/>
          <w:szCs w:val="24"/>
        </w:rPr>
        <w:t>Работа с шилом.</w:t>
      </w:r>
    </w:p>
    <w:p w:rsidR="00D269AB" w:rsidRPr="00597FD2" w:rsidRDefault="00D269AB" w:rsidP="00D269AB">
      <w:pPr>
        <w:numPr>
          <w:ilvl w:val="6"/>
          <w:numId w:val="1"/>
        </w:numPr>
        <w:tabs>
          <w:tab w:val="clear" w:pos="5040"/>
          <w:tab w:val="num" w:pos="0"/>
        </w:tabs>
        <w:spacing w:after="0" w:line="240" w:lineRule="auto"/>
        <w:ind w:hanging="5220"/>
        <w:rPr>
          <w:rFonts w:ascii="Times New Roman" w:hAnsi="Times New Roman"/>
          <w:sz w:val="24"/>
          <w:szCs w:val="24"/>
        </w:rPr>
      </w:pPr>
      <w:r w:rsidRPr="00597FD2">
        <w:rPr>
          <w:rFonts w:ascii="Times New Roman" w:hAnsi="Times New Roman"/>
          <w:sz w:val="24"/>
          <w:szCs w:val="24"/>
        </w:rPr>
        <w:t xml:space="preserve"> Храни инструмент в безопасном месте.</w:t>
      </w:r>
    </w:p>
    <w:p w:rsidR="00D269AB" w:rsidRPr="00597FD2" w:rsidRDefault="00D269AB" w:rsidP="00D269AB">
      <w:pPr>
        <w:numPr>
          <w:ilvl w:val="6"/>
          <w:numId w:val="1"/>
        </w:numPr>
        <w:tabs>
          <w:tab w:val="clear" w:pos="5040"/>
          <w:tab w:val="num" w:pos="0"/>
        </w:tabs>
        <w:spacing w:after="0" w:line="240" w:lineRule="auto"/>
        <w:ind w:hanging="5220"/>
        <w:rPr>
          <w:rFonts w:ascii="Times New Roman" w:hAnsi="Times New Roman"/>
          <w:sz w:val="24"/>
          <w:szCs w:val="24"/>
        </w:rPr>
      </w:pPr>
      <w:r w:rsidRPr="00597FD2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597FD2">
        <w:rPr>
          <w:rFonts w:ascii="Times New Roman" w:hAnsi="Times New Roman"/>
          <w:sz w:val="24"/>
          <w:szCs w:val="24"/>
        </w:rPr>
        <w:t>работай</w:t>
      </w:r>
      <w:proofErr w:type="gramEnd"/>
      <w:r w:rsidRPr="00597FD2">
        <w:rPr>
          <w:rFonts w:ascii="Times New Roman" w:hAnsi="Times New Roman"/>
          <w:sz w:val="24"/>
          <w:szCs w:val="24"/>
        </w:rPr>
        <w:t xml:space="preserve"> только на подкладной доске.</w:t>
      </w:r>
    </w:p>
    <w:p w:rsidR="00D269AB" w:rsidRPr="00597FD2" w:rsidRDefault="00D269AB" w:rsidP="00D269AB">
      <w:pPr>
        <w:numPr>
          <w:ilvl w:val="6"/>
          <w:numId w:val="1"/>
        </w:numPr>
        <w:tabs>
          <w:tab w:val="clear" w:pos="5040"/>
          <w:tab w:val="num" w:pos="0"/>
        </w:tabs>
        <w:spacing w:after="0" w:line="240" w:lineRule="auto"/>
        <w:ind w:hanging="5220"/>
        <w:rPr>
          <w:rFonts w:ascii="Times New Roman" w:hAnsi="Times New Roman"/>
          <w:sz w:val="24"/>
          <w:szCs w:val="24"/>
        </w:rPr>
      </w:pPr>
      <w:r w:rsidRPr="00597FD2">
        <w:rPr>
          <w:rFonts w:ascii="Times New Roman" w:hAnsi="Times New Roman"/>
          <w:sz w:val="24"/>
          <w:szCs w:val="24"/>
        </w:rPr>
        <w:t xml:space="preserve"> Делай прокол, вращая ручку вправо и влево.</w:t>
      </w:r>
    </w:p>
    <w:p w:rsidR="00D269AB" w:rsidRPr="00597FD2" w:rsidRDefault="00D269AB" w:rsidP="00D269AB">
      <w:pPr>
        <w:spacing w:after="0" w:line="240" w:lineRule="auto"/>
        <w:ind w:left="-180"/>
        <w:rPr>
          <w:rFonts w:ascii="Times New Roman" w:hAnsi="Times New Roman"/>
          <w:b/>
          <w:sz w:val="24"/>
          <w:szCs w:val="24"/>
        </w:rPr>
      </w:pPr>
      <w:r w:rsidRPr="00597FD2">
        <w:rPr>
          <w:rFonts w:ascii="Times New Roman" w:hAnsi="Times New Roman"/>
          <w:sz w:val="24"/>
          <w:szCs w:val="24"/>
        </w:rPr>
        <w:t xml:space="preserve">  </w:t>
      </w:r>
      <w:r w:rsidRPr="00597FD2">
        <w:rPr>
          <w:rFonts w:ascii="Times New Roman" w:hAnsi="Times New Roman"/>
          <w:b/>
          <w:sz w:val="24"/>
          <w:szCs w:val="24"/>
        </w:rPr>
        <w:t>Работа с иглой.</w:t>
      </w:r>
    </w:p>
    <w:p w:rsidR="00D269AB" w:rsidRPr="00597FD2" w:rsidRDefault="00D269AB" w:rsidP="00D269AB">
      <w:pPr>
        <w:numPr>
          <w:ilvl w:val="0"/>
          <w:numId w:val="7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597FD2">
        <w:rPr>
          <w:rFonts w:ascii="Times New Roman" w:hAnsi="Times New Roman"/>
          <w:sz w:val="24"/>
          <w:szCs w:val="24"/>
        </w:rPr>
        <w:t>Храни иглу только в игольнице. Отмеряй нитку определенной длины.</w:t>
      </w:r>
    </w:p>
    <w:p w:rsidR="00D269AB" w:rsidRPr="00597FD2" w:rsidRDefault="00D269AB" w:rsidP="00D269AB">
      <w:pPr>
        <w:numPr>
          <w:ilvl w:val="0"/>
          <w:numId w:val="7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597FD2">
        <w:rPr>
          <w:rFonts w:ascii="Times New Roman" w:hAnsi="Times New Roman"/>
          <w:sz w:val="24"/>
          <w:szCs w:val="24"/>
        </w:rPr>
        <w:t>Передавай иглу только с ниткой, ушком вперед.</w:t>
      </w:r>
    </w:p>
    <w:p w:rsidR="00D269AB" w:rsidRPr="00597FD2" w:rsidRDefault="00D269AB" w:rsidP="00D269AB">
      <w:pPr>
        <w:numPr>
          <w:ilvl w:val="0"/>
          <w:numId w:val="7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597FD2">
        <w:rPr>
          <w:rFonts w:ascii="Times New Roman" w:hAnsi="Times New Roman"/>
          <w:sz w:val="24"/>
          <w:szCs w:val="24"/>
        </w:rPr>
        <w:t xml:space="preserve">Используй </w:t>
      </w:r>
      <w:proofErr w:type="spellStart"/>
      <w:r w:rsidRPr="00597FD2">
        <w:rPr>
          <w:rFonts w:ascii="Times New Roman" w:hAnsi="Times New Roman"/>
          <w:sz w:val="24"/>
          <w:szCs w:val="24"/>
        </w:rPr>
        <w:t>нитковдеватель</w:t>
      </w:r>
      <w:proofErr w:type="spellEnd"/>
      <w:r w:rsidRPr="00597FD2">
        <w:rPr>
          <w:rFonts w:ascii="Times New Roman" w:hAnsi="Times New Roman"/>
          <w:sz w:val="24"/>
          <w:szCs w:val="24"/>
        </w:rPr>
        <w:t>.</w:t>
      </w:r>
    </w:p>
    <w:p w:rsidR="00D269AB" w:rsidRPr="00597FD2" w:rsidRDefault="00D269AB" w:rsidP="00D269AB">
      <w:pPr>
        <w:numPr>
          <w:ilvl w:val="0"/>
          <w:numId w:val="7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597FD2">
        <w:rPr>
          <w:rFonts w:ascii="Times New Roman" w:hAnsi="Times New Roman"/>
          <w:sz w:val="24"/>
          <w:szCs w:val="24"/>
        </w:rPr>
        <w:t>При шитье держи иглу большим и указательным пальцами и подталкивай её средним пальцем, защищенным наперстком.</w:t>
      </w:r>
    </w:p>
    <w:p w:rsidR="00D269AB" w:rsidRPr="00597FD2" w:rsidRDefault="00D269AB" w:rsidP="00D269AB">
      <w:pPr>
        <w:spacing w:after="0" w:line="240" w:lineRule="auto"/>
        <w:ind w:left="-180"/>
        <w:rPr>
          <w:rFonts w:ascii="Times New Roman" w:hAnsi="Times New Roman"/>
          <w:b/>
          <w:sz w:val="24"/>
          <w:szCs w:val="24"/>
        </w:rPr>
      </w:pPr>
      <w:r w:rsidRPr="00597FD2">
        <w:rPr>
          <w:rFonts w:ascii="Times New Roman" w:hAnsi="Times New Roman"/>
          <w:sz w:val="24"/>
          <w:szCs w:val="24"/>
        </w:rPr>
        <w:t xml:space="preserve">  </w:t>
      </w:r>
      <w:r w:rsidRPr="00597FD2">
        <w:rPr>
          <w:rFonts w:ascii="Times New Roman" w:hAnsi="Times New Roman"/>
          <w:b/>
          <w:sz w:val="24"/>
          <w:szCs w:val="24"/>
        </w:rPr>
        <w:t>Работа с канцелярским ножом.</w:t>
      </w:r>
    </w:p>
    <w:p w:rsidR="00D269AB" w:rsidRPr="00597FD2" w:rsidRDefault="00D269AB" w:rsidP="00D269AB">
      <w:pPr>
        <w:numPr>
          <w:ilvl w:val="0"/>
          <w:numId w:val="8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597FD2">
        <w:rPr>
          <w:rFonts w:ascii="Times New Roman" w:hAnsi="Times New Roman"/>
          <w:sz w:val="24"/>
          <w:szCs w:val="24"/>
        </w:rPr>
        <w:t xml:space="preserve">Для резания бумаги и картона выдвигай </w:t>
      </w:r>
      <w:proofErr w:type="spellStart"/>
      <w:r w:rsidRPr="00597FD2">
        <w:rPr>
          <w:rFonts w:ascii="Times New Roman" w:hAnsi="Times New Roman"/>
          <w:sz w:val="24"/>
          <w:szCs w:val="24"/>
        </w:rPr>
        <w:t>небошьшую</w:t>
      </w:r>
      <w:proofErr w:type="spellEnd"/>
      <w:r w:rsidRPr="00597FD2">
        <w:rPr>
          <w:rFonts w:ascii="Times New Roman" w:hAnsi="Times New Roman"/>
          <w:sz w:val="24"/>
          <w:szCs w:val="24"/>
        </w:rPr>
        <w:t xml:space="preserve"> часть лезвия.</w:t>
      </w:r>
    </w:p>
    <w:p w:rsidR="00D269AB" w:rsidRPr="00597FD2" w:rsidRDefault="00D269AB" w:rsidP="00D269AB">
      <w:pPr>
        <w:numPr>
          <w:ilvl w:val="0"/>
          <w:numId w:val="8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597FD2">
        <w:rPr>
          <w:rFonts w:ascii="Times New Roman" w:hAnsi="Times New Roman"/>
          <w:sz w:val="24"/>
          <w:szCs w:val="24"/>
        </w:rPr>
        <w:t>Когда нож находится в нерабочем состоянии, лезвие должно быть спрятано внутрь.</w:t>
      </w:r>
    </w:p>
    <w:p w:rsidR="00D269AB" w:rsidRPr="00597FD2" w:rsidRDefault="00D269AB" w:rsidP="00D269AB">
      <w:pPr>
        <w:numPr>
          <w:ilvl w:val="0"/>
          <w:numId w:val="8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597FD2">
        <w:rPr>
          <w:rFonts w:ascii="Times New Roman" w:hAnsi="Times New Roman"/>
          <w:sz w:val="24"/>
          <w:szCs w:val="24"/>
        </w:rPr>
        <w:t xml:space="preserve">При разрезании картона необходимо пользоваться </w:t>
      </w:r>
      <w:proofErr w:type="spellStart"/>
      <w:r w:rsidRPr="00597FD2">
        <w:rPr>
          <w:rFonts w:ascii="Times New Roman" w:hAnsi="Times New Roman"/>
          <w:sz w:val="24"/>
          <w:szCs w:val="24"/>
        </w:rPr>
        <w:t>фальцлинейкой</w:t>
      </w:r>
      <w:proofErr w:type="spellEnd"/>
      <w:r w:rsidRPr="00597FD2">
        <w:rPr>
          <w:rFonts w:ascii="Times New Roman" w:hAnsi="Times New Roman"/>
          <w:sz w:val="24"/>
          <w:szCs w:val="24"/>
        </w:rPr>
        <w:t>, которую нужно плотно прижимать рукой к листу картона.</w:t>
      </w:r>
    </w:p>
    <w:p w:rsidR="00D269AB" w:rsidRPr="00597FD2" w:rsidRDefault="00D269AB" w:rsidP="00D269AB">
      <w:pPr>
        <w:tabs>
          <w:tab w:val="left" w:pos="5490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597FD2">
        <w:rPr>
          <w:rFonts w:ascii="Times New Roman" w:hAnsi="Times New Roman"/>
          <w:b/>
          <w:sz w:val="24"/>
          <w:szCs w:val="24"/>
        </w:rPr>
        <w:t xml:space="preserve">Санитарно-гигиенические </w:t>
      </w:r>
    </w:p>
    <w:p w:rsidR="00D269AB" w:rsidRPr="00597FD2" w:rsidRDefault="00D269AB" w:rsidP="00D269AB">
      <w:pPr>
        <w:tabs>
          <w:tab w:val="left" w:pos="5490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proofErr w:type="gramStart"/>
      <w:r w:rsidRPr="00597FD2">
        <w:rPr>
          <w:rFonts w:ascii="Times New Roman" w:hAnsi="Times New Roman"/>
          <w:b/>
          <w:sz w:val="24"/>
          <w:szCs w:val="24"/>
        </w:rPr>
        <w:t>правила</w:t>
      </w:r>
      <w:proofErr w:type="gramEnd"/>
      <w:r w:rsidRPr="00597FD2">
        <w:rPr>
          <w:rFonts w:ascii="Times New Roman" w:hAnsi="Times New Roman"/>
          <w:b/>
          <w:sz w:val="24"/>
          <w:szCs w:val="24"/>
        </w:rPr>
        <w:t xml:space="preserve"> работы в кабинете</w:t>
      </w:r>
    </w:p>
    <w:p w:rsidR="00D269AB" w:rsidRPr="00597FD2" w:rsidRDefault="00D269AB" w:rsidP="00D269AB">
      <w:pPr>
        <w:tabs>
          <w:tab w:val="left" w:pos="5490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D269AB" w:rsidRPr="00597FD2" w:rsidRDefault="00D269AB" w:rsidP="00D269AB">
      <w:pPr>
        <w:numPr>
          <w:ilvl w:val="0"/>
          <w:numId w:val="2"/>
        </w:numPr>
        <w:tabs>
          <w:tab w:val="clear" w:pos="720"/>
          <w:tab w:val="num" w:pos="0"/>
          <w:tab w:val="left" w:pos="6930"/>
        </w:tabs>
        <w:suppressAutoHyphens/>
        <w:spacing w:after="0" w:line="240" w:lineRule="auto"/>
        <w:ind w:left="0" w:hanging="180"/>
        <w:jc w:val="both"/>
        <w:rPr>
          <w:rFonts w:ascii="Times New Roman" w:hAnsi="Times New Roman"/>
          <w:sz w:val="24"/>
          <w:szCs w:val="24"/>
        </w:rPr>
      </w:pPr>
      <w:r w:rsidRPr="00597FD2">
        <w:rPr>
          <w:rFonts w:ascii="Times New Roman" w:hAnsi="Times New Roman"/>
          <w:sz w:val="24"/>
          <w:szCs w:val="24"/>
        </w:rPr>
        <w:t xml:space="preserve">Столы в </w:t>
      </w:r>
      <w:proofErr w:type="gramStart"/>
      <w:r w:rsidRPr="00597FD2">
        <w:rPr>
          <w:rFonts w:ascii="Times New Roman" w:hAnsi="Times New Roman"/>
          <w:sz w:val="24"/>
          <w:szCs w:val="24"/>
        </w:rPr>
        <w:t>кабинете  установить</w:t>
      </w:r>
      <w:proofErr w:type="gramEnd"/>
      <w:r w:rsidRPr="00597FD2">
        <w:rPr>
          <w:rFonts w:ascii="Times New Roman" w:hAnsi="Times New Roman"/>
          <w:sz w:val="24"/>
          <w:szCs w:val="24"/>
        </w:rPr>
        <w:t xml:space="preserve"> в 3 ряда: расстояние  от наружной стены до первого ряда столов 0.6 – </w:t>
      </w:r>
      <w:smartTag w:uri="urn:schemas-microsoft-com:office:smarttags" w:element="metricconverter">
        <w:smartTagPr>
          <w:attr w:name="ProductID" w:val="0,7 м"/>
        </w:smartTagPr>
        <w:r w:rsidRPr="00597FD2">
          <w:rPr>
            <w:rFonts w:ascii="Times New Roman" w:hAnsi="Times New Roman"/>
            <w:sz w:val="24"/>
            <w:szCs w:val="24"/>
          </w:rPr>
          <w:t>0,7 м</w:t>
        </w:r>
      </w:smartTag>
      <w:r w:rsidRPr="00597FD2">
        <w:rPr>
          <w:rFonts w:ascii="Times New Roman" w:hAnsi="Times New Roman"/>
          <w:sz w:val="24"/>
          <w:szCs w:val="24"/>
        </w:rPr>
        <w:t>.</w:t>
      </w:r>
    </w:p>
    <w:p w:rsidR="00D269AB" w:rsidRPr="00597FD2" w:rsidRDefault="00D269AB" w:rsidP="00D269AB">
      <w:pPr>
        <w:numPr>
          <w:ilvl w:val="0"/>
          <w:numId w:val="2"/>
        </w:numPr>
        <w:tabs>
          <w:tab w:val="clear" w:pos="720"/>
          <w:tab w:val="num" w:pos="0"/>
          <w:tab w:val="left" w:pos="6930"/>
        </w:tabs>
        <w:suppressAutoHyphens/>
        <w:spacing w:after="0" w:line="240" w:lineRule="auto"/>
        <w:ind w:left="0" w:hanging="180"/>
        <w:jc w:val="both"/>
        <w:rPr>
          <w:rFonts w:ascii="Times New Roman" w:hAnsi="Times New Roman"/>
          <w:sz w:val="24"/>
          <w:szCs w:val="24"/>
        </w:rPr>
      </w:pPr>
      <w:r w:rsidRPr="00597FD2">
        <w:rPr>
          <w:rFonts w:ascii="Times New Roman" w:hAnsi="Times New Roman"/>
          <w:sz w:val="24"/>
          <w:szCs w:val="24"/>
        </w:rPr>
        <w:t xml:space="preserve">Расстояние от классной доски до первых ученических столов должно составлять 2 – </w:t>
      </w:r>
      <w:smartTag w:uri="urn:schemas-microsoft-com:office:smarttags" w:element="metricconverter">
        <w:smartTagPr>
          <w:attr w:name="ProductID" w:val="2,75 м"/>
        </w:smartTagPr>
        <w:r w:rsidRPr="00597FD2">
          <w:rPr>
            <w:rFonts w:ascii="Times New Roman" w:hAnsi="Times New Roman"/>
            <w:sz w:val="24"/>
            <w:szCs w:val="24"/>
          </w:rPr>
          <w:t>2,75 м</w:t>
        </w:r>
      </w:smartTag>
      <w:r w:rsidRPr="00597FD2">
        <w:rPr>
          <w:rFonts w:ascii="Times New Roman" w:hAnsi="Times New Roman"/>
          <w:sz w:val="24"/>
          <w:szCs w:val="24"/>
        </w:rPr>
        <w:t xml:space="preserve">, расстояние от доски до последнего ученического стола не должно быть более </w:t>
      </w:r>
      <w:smartTag w:uri="urn:schemas-microsoft-com:office:smarttags" w:element="metricconverter">
        <w:smartTagPr>
          <w:attr w:name="ProductID" w:val="8 м"/>
        </w:smartTagPr>
        <w:r w:rsidRPr="00597FD2">
          <w:rPr>
            <w:rFonts w:ascii="Times New Roman" w:hAnsi="Times New Roman"/>
            <w:sz w:val="24"/>
            <w:szCs w:val="24"/>
          </w:rPr>
          <w:t>8 м</w:t>
        </w:r>
      </w:smartTag>
      <w:r w:rsidRPr="00597FD2">
        <w:rPr>
          <w:rFonts w:ascii="Times New Roman" w:hAnsi="Times New Roman"/>
          <w:sz w:val="24"/>
          <w:szCs w:val="24"/>
        </w:rPr>
        <w:t xml:space="preserve">, удаление ученического стола от окна не должно быть более </w:t>
      </w:r>
      <w:smartTag w:uri="urn:schemas-microsoft-com:office:smarttags" w:element="metricconverter">
        <w:smartTagPr>
          <w:attr w:name="ProductID" w:val="6 м"/>
        </w:smartTagPr>
        <w:r w:rsidRPr="00597FD2">
          <w:rPr>
            <w:rFonts w:ascii="Times New Roman" w:hAnsi="Times New Roman"/>
            <w:sz w:val="24"/>
            <w:szCs w:val="24"/>
          </w:rPr>
          <w:t>6 м</w:t>
        </w:r>
      </w:smartTag>
      <w:r w:rsidRPr="00597FD2">
        <w:rPr>
          <w:rFonts w:ascii="Times New Roman" w:hAnsi="Times New Roman"/>
          <w:sz w:val="24"/>
          <w:szCs w:val="24"/>
        </w:rPr>
        <w:t>.</w:t>
      </w:r>
    </w:p>
    <w:p w:rsidR="00D269AB" w:rsidRPr="00597FD2" w:rsidRDefault="00D269AB" w:rsidP="00D269AB">
      <w:pPr>
        <w:numPr>
          <w:ilvl w:val="0"/>
          <w:numId w:val="2"/>
        </w:numPr>
        <w:tabs>
          <w:tab w:val="clear" w:pos="720"/>
          <w:tab w:val="num" w:pos="0"/>
          <w:tab w:val="left" w:pos="6930"/>
        </w:tabs>
        <w:suppressAutoHyphens/>
        <w:spacing w:after="0" w:line="240" w:lineRule="auto"/>
        <w:ind w:left="0" w:hanging="180"/>
        <w:jc w:val="both"/>
        <w:rPr>
          <w:rFonts w:ascii="Times New Roman" w:hAnsi="Times New Roman"/>
          <w:sz w:val="24"/>
          <w:szCs w:val="24"/>
        </w:rPr>
      </w:pPr>
      <w:r w:rsidRPr="00597FD2">
        <w:rPr>
          <w:rFonts w:ascii="Times New Roman" w:hAnsi="Times New Roman"/>
          <w:sz w:val="24"/>
          <w:szCs w:val="24"/>
        </w:rPr>
        <w:t>Учитель постоянно следит за правильностью посадки учащихся за рабочим столом.</w:t>
      </w:r>
    </w:p>
    <w:p w:rsidR="00D269AB" w:rsidRPr="00597FD2" w:rsidRDefault="00D269AB" w:rsidP="00D269AB">
      <w:pPr>
        <w:numPr>
          <w:ilvl w:val="0"/>
          <w:numId w:val="2"/>
        </w:numPr>
        <w:tabs>
          <w:tab w:val="clear" w:pos="720"/>
          <w:tab w:val="num" w:pos="0"/>
          <w:tab w:val="left" w:pos="6930"/>
        </w:tabs>
        <w:suppressAutoHyphens/>
        <w:spacing w:after="0" w:line="240" w:lineRule="auto"/>
        <w:ind w:left="0" w:hanging="180"/>
        <w:jc w:val="both"/>
        <w:rPr>
          <w:rFonts w:ascii="Times New Roman" w:hAnsi="Times New Roman"/>
          <w:sz w:val="24"/>
          <w:szCs w:val="24"/>
        </w:rPr>
      </w:pPr>
      <w:r w:rsidRPr="00597FD2">
        <w:rPr>
          <w:rFonts w:ascii="Times New Roman" w:hAnsi="Times New Roman"/>
          <w:sz w:val="24"/>
          <w:szCs w:val="24"/>
        </w:rPr>
        <w:t>В целях профилактики нарушения осанки и развития косоглазия не менее двух раз в год менять учащихся в первом и третьем рядах.</w:t>
      </w:r>
    </w:p>
    <w:p w:rsidR="00D269AB" w:rsidRPr="00597FD2" w:rsidRDefault="00D269AB" w:rsidP="00D269AB">
      <w:pPr>
        <w:numPr>
          <w:ilvl w:val="0"/>
          <w:numId w:val="2"/>
        </w:numPr>
        <w:tabs>
          <w:tab w:val="clear" w:pos="720"/>
          <w:tab w:val="num" w:pos="0"/>
          <w:tab w:val="left" w:pos="6930"/>
        </w:tabs>
        <w:suppressAutoHyphens/>
        <w:spacing w:after="0" w:line="240" w:lineRule="auto"/>
        <w:ind w:left="0" w:hanging="180"/>
        <w:jc w:val="both"/>
        <w:rPr>
          <w:rFonts w:ascii="Times New Roman" w:hAnsi="Times New Roman"/>
          <w:sz w:val="24"/>
          <w:szCs w:val="24"/>
        </w:rPr>
      </w:pPr>
      <w:r w:rsidRPr="00597FD2">
        <w:rPr>
          <w:rFonts w:ascii="Times New Roman" w:hAnsi="Times New Roman"/>
          <w:sz w:val="24"/>
          <w:szCs w:val="24"/>
        </w:rPr>
        <w:t>Рабочее место учителя находится перед первым рядом (у окна), чтобы не загораживать учащимся часть доски.</w:t>
      </w:r>
    </w:p>
    <w:p w:rsidR="00D269AB" w:rsidRPr="00597FD2" w:rsidRDefault="00D269AB" w:rsidP="00D269AB">
      <w:pPr>
        <w:numPr>
          <w:ilvl w:val="0"/>
          <w:numId w:val="2"/>
        </w:numPr>
        <w:tabs>
          <w:tab w:val="clear" w:pos="720"/>
          <w:tab w:val="num" w:pos="0"/>
          <w:tab w:val="left" w:pos="2070"/>
          <w:tab w:val="center" w:pos="6117"/>
        </w:tabs>
        <w:suppressAutoHyphens/>
        <w:spacing w:after="0" w:line="240" w:lineRule="auto"/>
        <w:ind w:left="0" w:hanging="180"/>
        <w:jc w:val="both"/>
        <w:rPr>
          <w:rFonts w:ascii="Times New Roman" w:hAnsi="Times New Roman"/>
          <w:sz w:val="24"/>
          <w:szCs w:val="24"/>
        </w:rPr>
      </w:pPr>
      <w:r w:rsidRPr="00597FD2">
        <w:rPr>
          <w:rFonts w:ascii="Times New Roman" w:hAnsi="Times New Roman"/>
          <w:sz w:val="24"/>
          <w:szCs w:val="24"/>
        </w:rPr>
        <w:t xml:space="preserve">В кабинете должен соблюдаться температурный режим (16 – 18 </w:t>
      </w:r>
      <w:r w:rsidRPr="00597FD2">
        <w:rPr>
          <w:rFonts w:ascii="Times New Roman" w:hAnsi="Times New Roman"/>
          <w:b/>
          <w:sz w:val="24"/>
          <w:szCs w:val="24"/>
        </w:rPr>
        <w:t xml:space="preserve">◦ </w:t>
      </w:r>
      <w:r w:rsidRPr="00597FD2">
        <w:rPr>
          <w:rFonts w:ascii="Times New Roman" w:hAnsi="Times New Roman"/>
          <w:sz w:val="24"/>
          <w:szCs w:val="24"/>
        </w:rPr>
        <w:t xml:space="preserve">при относительной влажности 40 – 60%, температурные перепады </w:t>
      </w:r>
      <w:proofErr w:type="gramStart"/>
      <w:r w:rsidRPr="00597FD2">
        <w:rPr>
          <w:rFonts w:ascii="Times New Roman" w:hAnsi="Times New Roman"/>
          <w:sz w:val="24"/>
          <w:szCs w:val="24"/>
        </w:rPr>
        <w:t>в  пределах</w:t>
      </w:r>
      <w:proofErr w:type="gramEnd"/>
      <w:r w:rsidRPr="00597FD2">
        <w:rPr>
          <w:rFonts w:ascii="Times New Roman" w:hAnsi="Times New Roman"/>
          <w:sz w:val="24"/>
          <w:szCs w:val="24"/>
        </w:rPr>
        <w:t xml:space="preserve"> 2-3 </w:t>
      </w:r>
      <w:r w:rsidRPr="00597FD2">
        <w:rPr>
          <w:rFonts w:ascii="Times New Roman" w:hAnsi="Times New Roman"/>
          <w:b/>
          <w:sz w:val="24"/>
          <w:szCs w:val="24"/>
        </w:rPr>
        <w:t>◦)</w:t>
      </w:r>
    </w:p>
    <w:p w:rsidR="00D269AB" w:rsidRPr="00597FD2" w:rsidRDefault="00D269AB" w:rsidP="00D269AB">
      <w:pPr>
        <w:numPr>
          <w:ilvl w:val="0"/>
          <w:numId w:val="2"/>
        </w:numPr>
        <w:tabs>
          <w:tab w:val="clear" w:pos="720"/>
          <w:tab w:val="num" w:pos="0"/>
        </w:tabs>
        <w:suppressAutoHyphens/>
        <w:spacing w:after="0" w:line="240" w:lineRule="auto"/>
        <w:ind w:left="0" w:hanging="180"/>
        <w:jc w:val="both"/>
        <w:rPr>
          <w:rFonts w:ascii="Times New Roman" w:hAnsi="Times New Roman"/>
          <w:sz w:val="24"/>
          <w:szCs w:val="24"/>
        </w:rPr>
      </w:pPr>
      <w:r w:rsidRPr="00597FD2">
        <w:rPr>
          <w:rFonts w:ascii="Times New Roman" w:hAnsi="Times New Roman"/>
          <w:sz w:val="24"/>
          <w:szCs w:val="24"/>
        </w:rPr>
        <w:t>Кабинет проветривается каждую перемену в отсутствии детей.</w:t>
      </w:r>
    </w:p>
    <w:p w:rsidR="00D269AB" w:rsidRPr="00597FD2" w:rsidRDefault="00D269AB" w:rsidP="00D269AB">
      <w:pPr>
        <w:numPr>
          <w:ilvl w:val="0"/>
          <w:numId w:val="2"/>
        </w:numPr>
        <w:tabs>
          <w:tab w:val="clear" w:pos="720"/>
          <w:tab w:val="num" w:pos="0"/>
        </w:tabs>
        <w:suppressAutoHyphens/>
        <w:spacing w:after="0" w:line="240" w:lineRule="auto"/>
        <w:ind w:left="0" w:hanging="180"/>
        <w:jc w:val="both"/>
        <w:rPr>
          <w:rFonts w:ascii="Times New Roman" w:hAnsi="Times New Roman"/>
          <w:sz w:val="24"/>
          <w:szCs w:val="24"/>
        </w:rPr>
      </w:pPr>
      <w:r w:rsidRPr="00597FD2">
        <w:rPr>
          <w:rFonts w:ascii="Times New Roman" w:hAnsi="Times New Roman"/>
          <w:sz w:val="24"/>
          <w:szCs w:val="24"/>
        </w:rPr>
        <w:t xml:space="preserve">В осенний и весенний период проводить не менее двух чисток внутренних и наружных стекол. Внутренние стекла моются 1 раз в месяц. Два раза за учебный год проводить </w:t>
      </w:r>
      <w:proofErr w:type="gramStart"/>
      <w:r w:rsidRPr="00597FD2">
        <w:rPr>
          <w:rFonts w:ascii="Times New Roman" w:hAnsi="Times New Roman"/>
          <w:sz w:val="24"/>
          <w:szCs w:val="24"/>
        </w:rPr>
        <w:t>мойку  плафонов</w:t>
      </w:r>
      <w:proofErr w:type="gramEnd"/>
      <w:r w:rsidRPr="00597FD2">
        <w:rPr>
          <w:rFonts w:ascii="Times New Roman" w:hAnsi="Times New Roman"/>
          <w:sz w:val="24"/>
          <w:szCs w:val="24"/>
        </w:rPr>
        <w:t>.</w:t>
      </w:r>
    </w:p>
    <w:p w:rsidR="00D269AB" w:rsidRPr="00597FD2" w:rsidRDefault="00D269AB" w:rsidP="00D269AB">
      <w:pPr>
        <w:numPr>
          <w:ilvl w:val="0"/>
          <w:numId w:val="2"/>
        </w:numPr>
        <w:tabs>
          <w:tab w:val="clear" w:pos="720"/>
          <w:tab w:val="num" w:pos="0"/>
        </w:tabs>
        <w:suppressAutoHyphens/>
        <w:spacing w:after="0" w:line="240" w:lineRule="auto"/>
        <w:ind w:left="0" w:hanging="180"/>
        <w:jc w:val="both"/>
        <w:rPr>
          <w:rFonts w:ascii="Times New Roman" w:hAnsi="Times New Roman"/>
          <w:sz w:val="24"/>
          <w:szCs w:val="24"/>
        </w:rPr>
      </w:pPr>
      <w:r w:rsidRPr="00597FD2">
        <w:rPr>
          <w:rFonts w:ascii="Times New Roman" w:hAnsi="Times New Roman"/>
          <w:sz w:val="24"/>
          <w:szCs w:val="24"/>
        </w:rPr>
        <w:t>В целях профилактики нарушения зрения 2-3 раза за урок обращать внимание детей на предметы, находящиеся за окном, вдали, чтобы дать глазам отдых.</w:t>
      </w:r>
    </w:p>
    <w:p w:rsidR="00D269AB" w:rsidRPr="00597FD2" w:rsidRDefault="00D269AB" w:rsidP="00D269AB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269AB" w:rsidRPr="00597FD2" w:rsidRDefault="00D269AB" w:rsidP="00D269AB">
      <w:pPr>
        <w:tabs>
          <w:tab w:val="left" w:pos="2175"/>
        </w:tabs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D269AB" w:rsidRPr="00597FD2" w:rsidRDefault="00D269AB" w:rsidP="00D269AB">
      <w:pPr>
        <w:tabs>
          <w:tab w:val="left" w:pos="2175"/>
        </w:tabs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597FD2">
        <w:rPr>
          <w:rFonts w:ascii="Times New Roman" w:hAnsi="Times New Roman"/>
          <w:b/>
          <w:color w:val="000000"/>
          <w:sz w:val="24"/>
          <w:szCs w:val="24"/>
        </w:rPr>
        <w:t>Назначение кабинета.</w:t>
      </w:r>
    </w:p>
    <w:p w:rsidR="00D269AB" w:rsidRPr="00597FD2" w:rsidRDefault="00D269AB" w:rsidP="00D269AB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</w:p>
    <w:p w:rsidR="00D269AB" w:rsidRPr="00597FD2" w:rsidRDefault="00D269AB" w:rsidP="00D269A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97FD2">
        <w:rPr>
          <w:rFonts w:ascii="Times New Roman" w:hAnsi="Times New Roman"/>
          <w:b/>
          <w:sz w:val="24"/>
          <w:szCs w:val="24"/>
          <w:u w:val="single"/>
        </w:rPr>
        <w:t>Кабинет</w:t>
      </w:r>
      <w:r w:rsidRPr="00597FD2">
        <w:rPr>
          <w:rFonts w:ascii="Times New Roman" w:hAnsi="Times New Roman"/>
          <w:sz w:val="24"/>
          <w:szCs w:val="24"/>
        </w:rPr>
        <w:t xml:space="preserve"> – помещение, предназначенное для специальных занятий с необходимым для этого оборудованием.</w:t>
      </w:r>
    </w:p>
    <w:p w:rsidR="00D269AB" w:rsidRPr="00597FD2" w:rsidRDefault="00D269AB" w:rsidP="00D269A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269AB" w:rsidRPr="00597FD2" w:rsidRDefault="00D269AB" w:rsidP="00D269A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97FD2">
        <w:rPr>
          <w:rFonts w:ascii="Times New Roman" w:hAnsi="Times New Roman"/>
          <w:b/>
          <w:sz w:val="24"/>
          <w:szCs w:val="24"/>
          <w:u w:val="single"/>
        </w:rPr>
        <w:t>Учебный кабинет</w:t>
      </w:r>
      <w:r w:rsidRPr="00597FD2">
        <w:rPr>
          <w:rFonts w:ascii="Times New Roman" w:hAnsi="Times New Roman"/>
          <w:sz w:val="24"/>
          <w:szCs w:val="24"/>
        </w:rPr>
        <w:t xml:space="preserve"> – учебное помещение школы, оснащенное наглядными пособиями, учебным оборудованием, мебелью и техническими средствами обучения, в котором проводится методическая, учебная, факультативная и внеклассная работа с учащимися.</w:t>
      </w:r>
    </w:p>
    <w:p w:rsidR="00D269AB" w:rsidRPr="00597FD2" w:rsidRDefault="00D269AB" w:rsidP="00D269AB">
      <w:pPr>
        <w:tabs>
          <w:tab w:val="left" w:pos="2175"/>
        </w:tabs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597FD2">
        <w:rPr>
          <w:rFonts w:ascii="Times New Roman" w:hAnsi="Times New Roman"/>
          <w:color w:val="000000"/>
          <w:sz w:val="24"/>
          <w:szCs w:val="24"/>
        </w:rPr>
        <w:t xml:space="preserve">        Учебный кабинет – сложная функциональная система, назначение которой – рациональная организация учебно-воспитательного процесса по учебному предмету, оптимизация его во всех звеньях.</w:t>
      </w:r>
    </w:p>
    <w:p w:rsidR="00D269AB" w:rsidRPr="00597FD2" w:rsidRDefault="00D269AB" w:rsidP="00D269AB">
      <w:pPr>
        <w:tabs>
          <w:tab w:val="left" w:pos="2175"/>
        </w:tabs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 w:rsidRPr="00597FD2">
        <w:rPr>
          <w:rFonts w:ascii="Times New Roman" w:hAnsi="Times New Roman"/>
          <w:color w:val="000000"/>
          <w:sz w:val="24"/>
          <w:szCs w:val="24"/>
        </w:rPr>
        <w:t>Оптимизация процесса обучения – это целенаправленный выбор педагогами наилучшего варианта построения этого процесса, который обеспечивает за отведенное время максимально возможную эффективность решения задач образования и воспитания школьников. Решение методических проблем оптимизации учебно-воспитательного процесса зависит от условий, в которых протекает совместная деятельность учителя и учащихся, насколько эти условия отвечают специфике их деятельности, в какой мере они позволяют добиться запланированных результатов при определенных затратах сил, времени учителя и учащихся, используя при этом прогрессивные методы, организационные формы, средства обучения.</w:t>
      </w:r>
    </w:p>
    <w:p w:rsidR="00D269AB" w:rsidRPr="00597FD2" w:rsidRDefault="00D269AB" w:rsidP="00D269AB">
      <w:pPr>
        <w:tabs>
          <w:tab w:val="left" w:pos="2175"/>
        </w:tabs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 w:rsidRPr="00597FD2">
        <w:rPr>
          <w:rFonts w:ascii="Times New Roman" w:hAnsi="Times New Roman"/>
          <w:color w:val="000000"/>
          <w:sz w:val="24"/>
          <w:szCs w:val="24"/>
        </w:rPr>
        <w:t xml:space="preserve">Учебный кабинет оборудуется системой средств обучения, мебелью, приспособлениями, средствами оргтехники, книжным фондом. </w:t>
      </w:r>
    </w:p>
    <w:p w:rsidR="00D269AB" w:rsidRPr="00597FD2" w:rsidRDefault="00D269AB" w:rsidP="00D269AB">
      <w:pPr>
        <w:tabs>
          <w:tab w:val="left" w:pos="2175"/>
        </w:tabs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 w:rsidRPr="00597FD2">
        <w:rPr>
          <w:rFonts w:ascii="Times New Roman" w:hAnsi="Times New Roman"/>
          <w:color w:val="000000"/>
          <w:sz w:val="24"/>
          <w:szCs w:val="24"/>
        </w:rPr>
        <w:t>Задача кабинета – создавать все необходимые условия для овладения учебным предметом на уроках, внеклассных занятиях под руководством учителя или самостоятельно, индивидуально или в группе.</w:t>
      </w:r>
    </w:p>
    <w:p w:rsidR="00D269AB" w:rsidRPr="00597FD2" w:rsidRDefault="00D269AB" w:rsidP="00D269AB">
      <w:pPr>
        <w:suppressAutoHyphens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D269AB" w:rsidRDefault="00D269AB" w:rsidP="00D269AB">
      <w:pPr>
        <w:suppressAutoHyphens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676641" w:rsidRDefault="00676641" w:rsidP="00D269AB">
      <w:pPr>
        <w:suppressAutoHyphens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676641" w:rsidRDefault="00676641" w:rsidP="00D269AB">
      <w:pPr>
        <w:suppressAutoHyphens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676641" w:rsidRDefault="00676641" w:rsidP="00D269AB">
      <w:pPr>
        <w:suppressAutoHyphens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676641" w:rsidRDefault="00676641" w:rsidP="00D269AB">
      <w:pPr>
        <w:suppressAutoHyphens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676641" w:rsidRDefault="00676641" w:rsidP="00D269AB">
      <w:pPr>
        <w:suppressAutoHyphens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676641" w:rsidRDefault="00676641" w:rsidP="00D269AB">
      <w:pPr>
        <w:suppressAutoHyphens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676641" w:rsidRDefault="00676641" w:rsidP="00D269AB">
      <w:pPr>
        <w:suppressAutoHyphens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676641" w:rsidRDefault="00676641" w:rsidP="00D269AB">
      <w:pPr>
        <w:suppressAutoHyphens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676641" w:rsidRDefault="00676641" w:rsidP="00D269AB">
      <w:pPr>
        <w:suppressAutoHyphens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676641" w:rsidRDefault="00676641" w:rsidP="00D269AB">
      <w:pPr>
        <w:suppressAutoHyphens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676641" w:rsidRDefault="00676641" w:rsidP="00D269AB">
      <w:pPr>
        <w:suppressAutoHyphens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676641" w:rsidRDefault="00676641" w:rsidP="00D269AB">
      <w:pPr>
        <w:suppressAutoHyphens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676641" w:rsidRDefault="00676641" w:rsidP="00D269AB">
      <w:pPr>
        <w:suppressAutoHyphens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676641" w:rsidRDefault="00676641" w:rsidP="00D269AB">
      <w:pPr>
        <w:suppressAutoHyphens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676641" w:rsidRDefault="00676641" w:rsidP="00D269AB">
      <w:pPr>
        <w:suppressAutoHyphens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676641" w:rsidRDefault="00676641" w:rsidP="00D269AB">
      <w:pPr>
        <w:suppressAutoHyphens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676641" w:rsidRDefault="00676641" w:rsidP="00D269AB">
      <w:pPr>
        <w:suppressAutoHyphens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676641" w:rsidRDefault="00676641" w:rsidP="00D269AB">
      <w:pPr>
        <w:suppressAutoHyphens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676641" w:rsidRDefault="00676641" w:rsidP="00D269AB">
      <w:pPr>
        <w:suppressAutoHyphens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676641" w:rsidRDefault="00676641" w:rsidP="00D269AB">
      <w:pPr>
        <w:suppressAutoHyphens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676641" w:rsidRDefault="00676641" w:rsidP="00D269AB">
      <w:pPr>
        <w:suppressAutoHyphens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676641" w:rsidRDefault="00676641" w:rsidP="00D269AB">
      <w:pPr>
        <w:suppressAutoHyphens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676641" w:rsidRDefault="00676641" w:rsidP="00D269AB">
      <w:pPr>
        <w:suppressAutoHyphens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676641" w:rsidRDefault="00676641" w:rsidP="00D269AB">
      <w:pPr>
        <w:suppressAutoHyphens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676641" w:rsidRDefault="00676641" w:rsidP="00D269AB">
      <w:pPr>
        <w:suppressAutoHyphens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676641" w:rsidRPr="00597FD2" w:rsidRDefault="00676641" w:rsidP="00D269AB">
      <w:pPr>
        <w:suppressAutoHyphens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D269AB" w:rsidRPr="00597FD2" w:rsidRDefault="00D269AB" w:rsidP="00D269AB">
      <w:pPr>
        <w:suppressAutoHyphens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597FD2">
        <w:rPr>
          <w:rFonts w:ascii="Times New Roman" w:hAnsi="Times New Roman"/>
          <w:b/>
          <w:sz w:val="24"/>
          <w:szCs w:val="24"/>
        </w:rPr>
        <w:lastRenderedPageBreak/>
        <w:t xml:space="preserve">Соблюдение норм </w:t>
      </w:r>
      <w:proofErr w:type="spellStart"/>
      <w:r w:rsidRPr="00597FD2">
        <w:rPr>
          <w:rFonts w:ascii="Times New Roman" w:hAnsi="Times New Roman"/>
          <w:b/>
          <w:sz w:val="24"/>
          <w:szCs w:val="24"/>
        </w:rPr>
        <w:t>САНиП</w:t>
      </w:r>
      <w:proofErr w:type="spellEnd"/>
      <w:r w:rsidRPr="00597FD2">
        <w:rPr>
          <w:rFonts w:ascii="Times New Roman" w:hAnsi="Times New Roman"/>
          <w:b/>
          <w:sz w:val="24"/>
          <w:szCs w:val="24"/>
        </w:rPr>
        <w:t xml:space="preserve"> в кабинете</w:t>
      </w:r>
    </w:p>
    <w:p w:rsidR="00D269AB" w:rsidRPr="00597FD2" w:rsidRDefault="00D269AB" w:rsidP="00D269AB">
      <w:pPr>
        <w:suppressAutoHyphens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Ind w:w="-20" w:type="dxa"/>
        <w:tblLayout w:type="fixed"/>
        <w:tblLook w:val="0000" w:firstRow="0" w:lastRow="0" w:firstColumn="0" w:lastColumn="0" w:noHBand="0" w:noVBand="0"/>
      </w:tblPr>
      <w:tblGrid>
        <w:gridCol w:w="5348"/>
        <w:gridCol w:w="4680"/>
      </w:tblGrid>
      <w:tr w:rsidR="00D269AB" w:rsidRPr="00597FD2" w:rsidTr="00862BD8">
        <w:trPr>
          <w:trHeight w:val="509"/>
        </w:trPr>
        <w:tc>
          <w:tcPr>
            <w:tcW w:w="5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69AB" w:rsidRPr="00597FD2" w:rsidRDefault="00D269AB" w:rsidP="00862BD8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69AB" w:rsidRPr="00597FD2" w:rsidRDefault="00D269AB" w:rsidP="00862BD8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2016</w:t>
            </w:r>
            <w:r w:rsidRPr="00597FD2">
              <w:rPr>
                <w:rFonts w:ascii="Times New Roman" w:hAnsi="Times New Roman"/>
                <w:sz w:val="24"/>
                <w:szCs w:val="24"/>
              </w:rPr>
              <w:t>-201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D269AB" w:rsidRPr="00597FD2" w:rsidTr="00862BD8">
        <w:trPr>
          <w:trHeight w:val="509"/>
        </w:trPr>
        <w:tc>
          <w:tcPr>
            <w:tcW w:w="5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69AB" w:rsidRPr="00597FD2" w:rsidRDefault="00D269AB" w:rsidP="00862BD8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7FD2">
              <w:rPr>
                <w:rFonts w:ascii="Times New Roman" w:hAnsi="Times New Roman"/>
                <w:sz w:val="24"/>
                <w:szCs w:val="24"/>
              </w:rPr>
              <w:t>1. Правила техники безопасности</w:t>
            </w:r>
          </w:p>
        </w:tc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69AB" w:rsidRPr="00597FD2" w:rsidRDefault="00D269AB" w:rsidP="00862BD8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597FD2">
              <w:rPr>
                <w:rFonts w:ascii="Times New Roman" w:hAnsi="Times New Roman"/>
                <w:sz w:val="24"/>
                <w:szCs w:val="24"/>
              </w:rPr>
              <w:t>соответствует</w:t>
            </w:r>
            <w:proofErr w:type="gramEnd"/>
          </w:p>
        </w:tc>
      </w:tr>
      <w:tr w:rsidR="00D269AB" w:rsidRPr="00597FD2" w:rsidTr="00862BD8">
        <w:trPr>
          <w:trHeight w:val="276"/>
        </w:trPr>
        <w:tc>
          <w:tcPr>
            <w:tcW w:w="5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69AB" w:rsidRPr="00597FD2" w:rsidRDefault="00D269AB" w:rsidP="00862BD8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7FD2">
              <w:rPr>
                <w:rFonts w:ascii="Times New Roman" w:hAnsi="Times New Roman"/>
                <w:sz w:val="24"/>
                <w:szCs w:val="24"/>
              </w:rPr>
              <w:t>2. Санитарно-гигиенических норм:</w:t>
            </w:r>
          </w:p>
          <w:p w:rsidR="00D269AB" w:rsidRPr="00597FD2" w:rsidRDefault="00D269AB" w:rsidP="00D269AB">
            <w:pPr>
              <w:numPr>
                <w:ilvl w:val="0"/>
                <w:numId w:val="4"/>
              </w:numPr>
              <w:suppressAutoHyphens/>
              <w:spacing w:after="0" w:line="240" w:lineRule="auto"/>
              <w:ind w:left="357" w:hanging="357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597FD2">
              <w:rPr>
                <w:rFonts w:ascii="Times New Roman" w:hAnsi="Times New Roman"/>
                <w:sz w:val="24"/>
                <w:szCs w:val="24"/>
              </w:rPr>
              <w:t>освещенность</w:t>
            </w:r>
            <w:proofErr w:type="gramEnd"/>
          </w:p>
          <w:p w:rsidR="00D269AB" w:rsidRPr="00597FD2" w:rsidRDefault="00D269AB" w:rsidP="00D269AB">
            <w:pPr>
              <w:numPr>
                <w:ilvl w:val="0"/>
                <w:numId w:val="4"/>
              </w:numPr>
              <w:suppressAutoHyphens/>
              <w:spacing w:after="0" w:line="240" w:lineRule="auto"/>
              <w:ind w:left="357" w:hanging="357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597FD2">
              <w:rPr>
                <w:rFonts w:ascii="Times New Roman" w:hAnsi="Times New Roman"/>
                <w:sz w:val="24"/>
                <w:szCs w:val="24"/>
              </w:rPr>
              <w:t>состояние</w:t>
            </w:r>
            <w:proofErr w:type="gramEnd"/>
            <w:r w:rsidRPr="00597FD2">
              <w:rPr>
                <w:rFonts w:ascii="Times New Roman" w:hAnsi="Times New Roman"/>
                <w:sz w:val="24"/>
                <w:szCs w:val="24"/>
              </w:rPr>
              <w:t xml:space="preserve"> мебели</w:t>
            </w:r>
          </w:p>
          <w:p w:rsidR="00D269AB" w:rsidRPr="00597FD2" w:rsidRDefault="00D269AB" w:rsidP="00D269AB">
            <w:pPr>
              <w:numPr>
                <w:ilvl w:val="0"/>
                <w:numId w:val="4"/>
              </w:numPr>
              <w:suppressAutoHyphens/>
              <w:spacing w:after="0" w:line="240" w:lineRule="auto"/>
              <w:ind w:left="357" w:hanging="357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597FD2">
              <w:rPr>
                <w:rFonts w:ascii="Times New Roman" w:hAnsi="Times New Roman"/>
                <w:sz w:val="24"/>
                <w:szCs w:val="24"/>
              </w:rPr>
              <w:t>состояние</w:t>
            </w:r>
            <w:proofErr w:type="gramEnd"/>
            <w:r w:rsidRPr="00597FD2">
              <w:rPr>
                <w:rFonts w:ascii="Times New Roman" w:hAnsi="Times New Roman"/>
                <w:sz w:val="24"/>
                <w:szCs w:val="24"/>
              </w:rPr>
              <w:t xml:space="preserve"> кабинета в целом ( пол, стены, окна)</w:t>
            </w:r>
          </w:p>
        </w:tc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69AB" w:rsidRPr="00597FD2" w:rsidRDefault="00D269AB" w:rsidP="00862BD8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269AB" w:rsidRPr="00597FD2" w:rsidRDefault="00D269AB" w:rsidP="00862BD8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597FD2">
              <w:rPr>
                <w:rFonts w:ascii="Times New Roman" w:hAnsi="Times New Roman"/>
                <w:sz w:val="24"/>
                <w:szCs w:val="24"/>
              </w:rPr>
              <w:t>соответствует</w:t>
            </w:r>
            <w:proofErr w:type="gramEnd"/>
          </w:p>
          <w:p w:rsidR="00D269AB" w:rsidRPr="00597FD2" w:rsidRDefault="00D269AB" w:rsidP="00862BD8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269AB" w:rsidRPr="00597FD2" w:rsidRDefault="00D269AB" w:rsidP="00862BD8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597FD2">
              <w:rPr>
                <w:rFonts w:ascii="Times New Roman" w:hAnsi="Times New Roman"/>
                <w:sz w:val="24"/>
                <w:szCs w:val="24"/>
              </w:rPr>
              <w:t>хорошее</w:t>
            </w:r>
            <w:proofErr w:type="gramEnd"/>
          </w:p>
          <w:p w:rsidR="00D269AB" w:rsidRPr="00597FD2" w:rsidRDefault="00D269AB" w:rsidP="00862BD8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269AB" w:rsidRPr="00597FD2" w:rsidRDefault="00D269AB" w:rsidP="00862BD8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597FD2">
              <w:rPr>
                <w:rFonts w:ascii="Times New Roman" w:hAnsi="Times New Roman"/>
                <w:sz w:val="24"/>
                <w:szCs w:val="24"/>
              </w:rPr>
              <w:t>хорошее</w:t>
            </w:r>
            <w:proofErr w:type="gramEnd"/>
          </w:p>
        </w:tc>
      </w:tr>
    </w:tbl>
    <w:p w:rsidR="00D269AB" w:rsidRPr="00597FD2" w:rsidRDefault="00D269AB" w:rsidP="00D269AB">
      <w:pPr>
        <w:tabs>
          <w:tab w:val="left" w:pos="2175"/>
        </w:tabs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D269AB" w:rsidRPr="00597FD2" w:rsidRDefault="00D269AB" w:rsidP="00D269AB">
      <w:pPr>
        <w:tabs>
          <w:tab w:val="left" w:pos="2175"/>
        </w:tabs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D269AB" w:rsidRPr="00597FD2" w:rsidRDefault="00D269AB" w:rsidP="00D269AB">
      <w:pPr>
        <w:tabs>
          <w:tab w:val="left" w:pos="2175"/>
        </w:tabs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D269AB" w:rsidRPr="00597FD2" w:rsidRDefault="00D269AB" w:rsidP="00D269AB">
      <w:pPr>
        <w:tabs>
          <w:tab w:val="left" w:pos="2175"/>
        </w:tabs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D269AB" w:rsidRPr="00597FD2" w:rsidRDefault="00D269AB" w:rsidP="00D269AB">
      <w:pPr>
        <w:tabs>
          <w:tab w:val="left" w:pos="2175"/>
        </w:tabs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D269AB" w:rsidRPr="00597FD2" w:rsidRDefault="00D269AB" w:rsidP="00D269AB">
      <w:pPr>
        <w:tabs>
          <w:tab w:val="left" w:pos="2175"/>
        </w:tabs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D269AB" w:rsidRPr="00597FD2" w:rsidRDefault="00D269AB" w:rsidP="00D269AB">
      <w:pPr>
        <w:tabs>
          <w:tab w:val="left" w:pos="2175"/>
        </w:tabs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D269AB" w:rsidRPr="00597FD2" w:rsidRDefault="00D269AB" w:rsidP="00D269AB">
      <w:pPr>
        <w:tabs>
          <w:tab w:val="left" w:pos="2175"/>
        </w:tabs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D269AB" w:rsidRPr="00597FD2" w:rsidRDefault="00D269AB" w:rsidP="00D269AB">
      <w:pPr>
        <w:tabs>
          <w:tab w:val="left" w:pos="2175"/>
        </w:tabs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D269AB" w:rsidRPr="00597FD2" w:rsidRDefault="00D269AB" w:rsidP="00D269AB">
      <w:pPr>
        <w:tabs>
          <w:tab w:val="left" w:pos="2175"/>
        </w:tabs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D269AB" w:rsidRPr="00597FD2" w:rsidRDefault="00D269AB" w:rsidP="00D269AB">
      <w:pPr>
        <w:tabs>
          <w:tab w:val="left" w:pos="2175"/>
        </w:tabs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D269AB" w:rsidRPr="00597FD2" w:rsidRDefault="00D269AB" w:rsidP="00D269AB">
      <w:pPr>
        <w:spacing w:after="0" w:line="240" w:lineRule="auto"/>
        <w:rPr>
          <w:rFonts w:ascii="Times New Roman" w:hAnsi="Times New Roman"/>
          <w:b/>
          <w:color w:val="000000"/>
          <w:sz w:val="24"/>
          <w:szCs w:val="24"/>
        </w:rPr>
      </w:pPr>
    </w:p>
    <w:p w:rsidR="00D269AB" w:rsidRPr="00597FD2" w:rsidRDefault="00D269AB" w:rsidP="00D269AB">
      <w:pPr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D269AB" w:rsidRPr="00597FD2" w:rsidRDefault="00D269AB" w:rsidP="00D269AB">
      <w:pPr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D269AB" w:rsidRDefault="00D269AB" w:rsidP="00D269AB">
      <w:pPr>
        <w:spacing w:after="0" w:line="240" w:lineRule="auto"/>
        <w:rPr>
          <w:rFonts w:ascii="Times New Roman" w:hAnsi="Times New Roman"/>
          <w:b/>
          <w:color w:val="000000"/>
          <w:sz w:val="24"/>
          <w:szCs w:val="24"/>
        </w:rPr>
      </w:pPr>
    </w:p>
    <w:p w:rsidR="00676641" w:rsidRDefault="00676641" w:rsidP="00D269AB">
      <w:pPr>
        <w:spacing w:after="0" w:line="240" w:lineRule="auto"/>
        <w:rPr>
          <w:rFonts w:ascii="Times New Roman" w:hAnsi="Times New Roman"/>
          <w:b/>
          <w:color w:val="000000"/>
          <w:sz w:val="24"/>
          <w:szCs w:val="24"/>
        </w:rPr>
      </w:pPr>
    </w:p>
    <w:p w:rsidR="00676641" w:rsidRDefault="00676641" w:rsidP="00D269AB">
      <w:pPr>
        <w:spacing w:after="0" w:line="240" w:lineRule="auto"/>
        <w:rPr>
          <w:rFonts w:ascii="Times New Roman" w:hAnsi="Times New Roman"/>
          <w:b/>
          <w:color w:val="000000"/>
          <w:sz w:val="24"/>
          <w:szCs w:val="24"/>
        </w:rPr>
      </w:pPr>
    </w:p>
    <w:p w:rsidR="00676641" w:rsidRDefault="00676641" w:rsidP="00D269AB">
      <w:pPr>
        <w:spacing w:after="0" w:line="240" w:lineRule="auto"/>
        <w:rPr>
          <w:rFonts w:ascii="Times New Roman" w:hAnsi="Times New Roman"/>
          <w:b/>
          <w:color w:val="000000"/>
          <w:sz w:val="24"/>
          <w:szCs w:val="24"/>
        </w:rPr>
      </w:pPr>
    </w:p>
    <w:p w:rsidR="00676641" w:rsidRDefault="00676641" w:rsidP="00D269AB">
      <w:pPr>
        <w:spacing w:after="0" w:line="240" w:lineRule="auto"/>
        <w:rPr>
          <w:rFonts w:ascii="Times New Roman" w:hAnsi="Times New Roman"/>
          <w:b/>
          <w:color w:val="000000"/>
          <w:sz w:val="24"/>
          <w:szCs w:val="24"/>
        </w:rPr>
      </w:pPr>
    </w:p>
    <w:p w:rsidR="00676641" w:rsidRDefault="00676641" w:rsidP="00D269AB">
      <w:pPr>
        <w:spacing w:after="0" w:line="240" w:lineRule="auto"/>
        <w:rPr>
          <w:rFonts w:ascii="Times New Roman" w:hAnsi="Times New Roman"/>
          <w:b/>
          <w:color w:val="000000"/>
          <w:sz w:val="24"/>
          <w:szCs w:val="24"/>
        </w:rPr>
      </w:pPr>
    </w:p>
    <w:p w:rsidR="00676641" w:rsidRDefault="00676641" w:rsidP="00D269AB">
      <w:pPr>
        <w:spacing w:after="0" w:line="240" w:lineRule="auto"/>
        <w:rPr>
          <w:rFonts w:ascii="Times New Roman" w:hAnsi="Times New Roman"/>
          <w:b/>
          <w:color w:val="000000"/>
          <w:sz w:val="24"/>
          <w:szCs w:val="24"/>
        </w:rPr>
      </w:pPr>
    </w:p>
    <w:p w:rsidR="00676641" w:rsidRDefault="00676641" w:rsidP="00D269AB">
      <w:pPr>
        <w:spacing w:after="0" w:line="240" w:lineRule="auto"/>
        <w:rPr>
          <w:rFonts w:ascii="Times New Roman" w:hAnsi="Times New Roman"/>
          <w:b/>
          <w:color w:val="000000"/>
          <w:sz w:val="24"/>
          <w:szCs w:val="24"/>
        </w:rPr>
      </w:pPr>
    </w:p>
    <w:p w:rsidR="00676641" w:rsidRDefault="00676641" w:rsidP="00D269AB">
      <w:pPr>
        <w:spacing w:after="0" w:line="240" w:lineRule="auto"/>
        <w:rPr>
          <w:rFonts w:ascii="Times New Roman" w:hAnsi="Times New Roman"/>
          <w:b/>
          <w:color w:val="000000"/>
          <w:sz w:val="24"/>
          <w:szCs w:val="24"/>
        </w:rPr>
      </w:pPr>
    </w:p>
    <w:p w:rsidR="00676641" w:rsidRDefault="00676641" w:rsidP="00D269AB">
      <w:pPr>
        <w:spacing w:after="0" w:line="240" w:lineRule="auto"/>
        <w:rPr>
          <w:rFonts w:ascii="Times New Roman" w:hAnsi="Times New Roman"/>
          <w:b/>
          <w:color w:val="000000"/>
          <w:sz w:val="24"/>
          <w:szCs w:val="24"/>
        </w:rPr>
      </w:pPr>
    </w:p>
    <w:p w:rsidR="00676641" w:rsidRDefault="00676641" w:rsidP="00D269AB">
      <w:pPr>
        <w:spacing w:after="0" w:line="240" w:lineRule="auto"/>
        <w:rPr>
          <w:rFonts w:ascii="Times New Roman" w:hAnsi="Times New Roman"/>
          <w:b/>
          <w:color w:val="000000"/>
          <w:sz w:val="24"/>
          <w:szCs w:val="24"/>
        </w:rPr>
      </w:pPr>
    </w:p>
    <w:p w:rsidR="00676641" w:rsidRDefault="00676641" w:rsidP="00D269AB">
      <w:pPr>
        <w:spacing w:after="0" w:line="240" w:lineRule="auto"/>
        <w:rPr>
          <w:rFonts w:ascii="Times New Roman" w:hAnsi="Times New Roman"/>
          <w:b/>
          <w:color w:val="000000"/>
          <w:sz w:val="24"/>
          <w:szCs w:val="24"/>
        </w:rPr>
      </w:pPr>
    </w:p>
    <w:p w:rsidR="00676641" w:rsidRDefault="00676641" w:rsidP="00D269AB">
      <w:pPr>
        <w:spacing w:after="0" w:line="240" w:lineRule="auto"/>
        <w:rPr>
          <w:rFonts w:ascii="Times New Roman" w:hAnsi="Times New Roman"/>
          <w:b/>
          <w:color w:val="000000"/>
          <w:sz w:val="24"/>
          <w:szCs w:val="24"/>
        </w:rPr>
      </w:pPr>
    </w:p>
    <w:p w:rsidR="00676641" w:rsidRDefault="00676641" w:rsidP="00D269AB">
      <w:pPr>
        <w:spacing w:after="0" w:line="240" w:lineRule="auto"/>
        <w:rPr>
          <w:rFonts w:ascii="Times New Roman" w:hAnsi="Times New Roman"/>
          <w:b/>
          <w:color w:val="000000"/>
          <w:sz w:val="24"/>
          <w:szCs w:val="24"/>
        </w:rPr>
      </w:pPr>
    </w:p>
    <w:p w:rsidR="00676641" w:rsidRDefault="00676641" w:rsidP="00D269AB">
      <w:pPr>
        <w:spacing w:after="0" w:line="240" w:lineRule="auto"/>
        <w:rPr>
          <w:rFonts w:ascii="Times New Roman" w:hAnsi="Times New Roman"/>
          <w:b/>
          <w:color w:val="000000"/>
          <w:sz w:val="24"/>
          <w:szCs w:val="24"/>
        </w:rPr>
      </w:pPr>
    </w:p>
    <w:p w:rsidR="00676641" w:rsidRDefault="00676641" w:rsidP="00D269AB">
      <w:pPr>
        <w:spacing w:after="0" w:line="240" w:lineRule="auto"/>
        <w:rPr>
          <w:rFonts w:ascii="Times New Roman" w:hAnsi="Times New Roman"/>
          <w:b/>
          <w:color w:val="000000"/>
          <w:sz w:val="24"/>
          <w:szCs w:val="24"/>
        </w:rPr>
      </w:pPr>
    </w:p>
    <w:p w:rsidR="00676641" w:rsidRDefault="00676641" w:rsidP="00D269AB">
      <w:pPr>
        <w:spacing w:after="0" w:line="240" w:lineRule="auto"/>
        <w:rPr>
          <w:rFonts w:ascii="Times New Roman" w:hAnsi="Times New Roman"/>
          <w:b/>
          <w:color w:val="000000"/>
          <w:sz w:val="24"/>
          <w:szCs w:val="24"/>
        </w:rPr>
      </w:pPr>
    </w:p>
    <w:p w:rsidR="00676641" w:rsidRDefault="00676641" w:rsidP="00D269AB">
      <w:pPr>
        <w:spacing w:after="0" w:line="240" w:lineRule="auto"/>
        <w:rPr>
          <w:rFonts w:ascii="Times New Roman" w:hAnsi="Times New Roman"/>
          <w:b/>
          <w:color w:val="000000"/>
          <w:sz w:val="24"/>
          <w:szCs w:val="24"/>
        </w:rPr>
      </w:pPr>
    </w:p>
    <w:p w:rsidR="00676641" w:rsidRDefault="00676641" w:rsidP="00D269AB">
      <w:pPr>
        <w:spacing w:after="0" w:line="240" w:lineRule="auto"/>
        <w:rPr>
          <w:rFonts w:ascii="Times New Roman" w:hAnsi="Times New Roman"/>
          <w:b/>
          <w:color w:val="000000"/>
          <w:sz w:val="24"/>
          <w:szCs w:val="24"/>
        </w:rPr>
      </w:pPr>
    </w:p>
    <w:p w:rsidR="00676641" w:rsidRDefault="00676641" w:rsidP="00D269AB">
      <w:pPr>
        <w:spacing w:after="0" w:line="240" w:lineRule="auto"/>
        <w:rPr>
          <w:rFonts w:ascii="Times New Roman" w:hAnsi="Times New Roman"/>
          <w:b/>
          <w:color w:val="000000"/>
          <w:sz w:val="24"/>
          <w:szCs w:val="24"/>
        </w:rPr>
      </w:pPr>
    </w:p>
    <w:p w:rsidR="00676641" w:rsidRDefault="00676641" w:rsidP="00D269AB">
      <w:pPr>
        <w:spacing w:after="0" w:line="240" w:lineRule="auto"/>
        <w:rPr>
          <w:rFonts w:ascii="Times New Roman" w:hAnsi="Times New Roman"/>
          <w:b/>
          <w:color w:val="000000"/>
          <w:sz w:val="24"/>
          <w:szCs w:val="24"/>
        </w:rPr>
      </w:pPr>
    </w:p>
    <w:p w:rsidR="00676641" w:rsidRDefault="00676641" w:rsidP="00D269AB">
      <w:pPr>
        <w:spacing w:after="0" w:line="240" w:lineRule="auto"/>
        <w:rPr>
          <w:rFonts w:ascii="Times New Roman" w:hAnsi="Times New Roman"/>
          <w:b/>
          <w:color w:val="000000"/>
          <w:sz w:val="24"/>
          <w:szCs w:val="24"/>
        </w:rPr>
      </w:pPr>
    </w:p>
    <w:p w:rsidR="00676641" w:rsidRDefault="00676641" w:rsidP="00D269AB">
      <w:pPr>
        <w:spacing w:after="0" w:line="240" w:lineRule="auto"/>
        <w:rPr>
          <w:rFonts w:ascii="Times New Roman" w:hAnsi="Times New Roman"/>
          <w:b/>
          <w:color w:val="000000"/>
          <w:sz w:val="24"/>
          <w:szCs w:val="24"/>
        </w:rPr>
      </w:pPr>
    </w:p>
    <w:p w:rsidR="00676641" w:rsidRDefault="00676641" w:rsidP="00D269AB">
      <w:pPr>
        <w:spacing w:after="0" w:line="240" w:lineRule="auto"/>
        <w:rPr>
          <w:rFonts w:ascii="Times New Roman" w:hAnsi="Times New Roman"/>
          <w:b/>
          <w:color w:val="000000"/>
          <w:sz w:val="24"/>
          <w:szCs w:val="24"/>
        </w:rPr>
      </w:pPr>
    </w:p>
    <w:p w:rsidR="00676641" w:rsidRDefault="00676641" w:rsidP="00D269AB">
      <w:pPr>
        <w:spacing w:after="0" w:line="240" w:lineRule="auto"/>
        <w:rPr>
          <w:rFonts w:ascii="Times New Roman" w:hAnsi="Times New Roman"/>
          <w:b/>
          <w:color w:val="000000"/>
          <w:sz w:val="24"/>
          <w:szCs w:val="24"/>
        </w:rPr>
      </w:pPr>
    </w:p>
    <w:p w:rsidR="00676641" w:rsidRDefault="00676641" w:rsidP="00D269AB">
      <w:pPr>
        <w:spacing w:after="0" w:line="240" w:lineRule="auto"/>
        <w:rPr>
          <w:rFonts w:ascii="Times New Roman" w:hAnsi="Times New Roman"/>
          <w:b/>
          <w:color w:val="000000"/>
          <w:sz w:val="24"/>
          <w:szCs w:val="24"/>
        </w:rPr>
      </w:pPr>
    </w:p>
    <w:p w:rsidR="00676641" w:rsidRDefault="00676641" w:rsidP="00D269AB">
      <w:pPr>
        <w:spacing w:after="0" w:line="240" w:lineRule="auto"/>
        <w:rPr>
          <w:rFonts w:ascii="Times New Roman" w:hAnsi="Times New Roman"/>
          <w:b/>
          <w:color w:val="000000"/>
          <w:sz w:val="24"/>
          <w:szCs w:val="24"/>
        </w:rPr>
      </w:pPr>
    </w:p>
    <w:p w:rsidR="00676641" w:rsidRDefault="00676641" w:rsidP="00D269AB">
      <w:pPr>
        <w:spacing w:after="0" w:line="240" w:lineRule="auto"/>
        <w:rPr>
          <w:rFonts w:ascii="Times New Roman" w:hAnsi="Times New Roman"/>
          <w:b/>
          <w:color w:val="000000"/>
          <w:sz w:val="24"/>
          <w:szCs w:val="24"/>
        </w:rPr>
      </w:pPr>
    </w:p>
    <w:p w:rsidR="00676641" w:rsidRPr="00597FD2" w:rsidRDefault="00676641" w:rsidP="00D269AB">
      <w:pPr>
        <w:spacing w:after="0" w:line="240" w:lineRule="auto"/>
        <w:rPr>
          <w:rFonts w:ascii="Times New Roman" w:hAnsi="Times New Roman"/>
          <w:b/>
          <w:color w:val="000000"/>
          <w:sz w:val="24"/>
          <w:szCs w:val="24"/>
        </w:rPr>
      </w:pPr>
    </w:p>
    <w:p w:rsidR="00D269AB" w:rsidRPr="00597FD2" w:rsidRDefault="00D269AB" w:rsidP="00D269AB">
      <w:pPr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597FD2">
        <w:rPr>
          <w:rFonts w:ascii="Times New Roman" w:hAnsi="Times New Roman"/>
          <w:b/>
          <w:color w:val="000000"/>
          <w:sz w:val="24"/>
          <w:szCs w:val="24"/>
        </w:rPr>
        <w:t>Опись имущества кабинета.</w:t>
      </w:r>
    </w:p>
    <w:p w:rsidR="00D269AB" w:rsidRPr="00597FD2" w:rsidRDefault="00D269AB" w:rsidP="00D269AB">
      <w:pPr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58"/>
        <w:gridCol w:w="4986"/>
        <w:gridCol w:w="3969"/>
      </w:tblGrid>
      <w:tr w:rsidR="00D269AB" w:rsidRPr="00597FD2" w:rsidTr="00862BD8">
        <w:tc>
          <w:tcPr>
            <w:tcW w:w="0" w:type="auto"/>
          </w:tcPr>
          <w:p w:rsidR="00D269AB" w:rsidRPr="00597FD2" w:rsidRDefault="00D269AB" w:rsidP="00862BD8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597FD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№</w:t>
            </w:r>
          </w:p>
        </w:tc>
        <w:tc>
          <w:tcPr>
            <w:tcW w:w="4986" w:type="dxa"/>
          </w:tcPr>
          <w:p w:rsidR="00D269AB" w:rsidRPr="00597FD2" w:rsidRDefault="00D269AB" w:rsidP="00862BD8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597FD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Наименование имущества</w:t>
            </w:r>
          </w:p>
        </w:tc>
        <w:tc>
          <w:tcPr>
            <w:tcW w:w="3969" w:type="dxa"/>
          </w:tcPr>
          <w:p w:rsidR="00D269AB" w:rsidRPr="00597FD2" w:rsidRDefault="00D269AB" w:rsidP="00862BD8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597FD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</w:t>
            </w:r>
          </w:p>
        </w:tc>
      </w:tr>
      <w:tr w:rsidR="00D269AB" w:rsidRPr="00597FD2" w:rsidTr="00862BD8">
        <w:tc>
          <w:tcPr>
            <w:tcW w:w="0" w:type="auto"/>
          </w:tcPr>
          <w:p w:rsidR="00D269AB" w:rsidRPr="00597FD2" w:rsidRDefault="00D269AB" w:rsidP="00862BD8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597FD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4986" w:type="dxa"/>
          </w:tcPr>
          <w:p w:rsidR="00D269AB" w:rsidRPr="00597FD2" w:rsidRDefault="00D269AB" w:rsidP="00862BD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97FD2">
              <w:rPr>
                <w:rFonts w:ascii="Times New Roman" w:hAnsi="Times New Roman"/>
                <w:color w:val="000000"/>
                <w:sz w:val="24"/>
                <w:szCs w:val="24"/>
              </w:rPr>
              <w:t>Учительский стол</w:t>
            </w:r>
          </w:p>
        </w:tc>
        <w:tc>
          <w:tcPr>
            <w:tcW w:w="3969" w:type="dxa"/>
          </w:tcPr>
          <w:p w:rsidR="00D269AB" w:rsidRPr="00597FD2" w:rsidRDefault="00D269AB" w:rsidP="00862BD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97FD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</w:tr>
      <w:tr w:rsidR="00D269AB" w:rsidRPr="00597FD2" w:rsidTr="00862BD8">
        <w:tc>
          <w:tcPr>
            <w:tcW w:w="0" w:type="auto"/>
          </w:tcPr>
          <w:p w:rsidR="00D269AB" w:rsidRPr="00597FD2" w:rsidRDefault="00D269AB" w:rsidP="00862BD8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597FD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4986" w:type="dxa"/>
          </w:tcPr>
          <w:p w:rsidR="00D269AB" w:rsidRPr="00597FD2" w:rsidRDefault="00D269AB" w:rsidP="00862BD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97FD2">
              <w:rPr>
                <w:rFonts w:ascii="Times New Roman" w:hAnsi="Times New Roman"/>
                <w:color w:val="000000"/>
                <w:sz w:val="24"/>
                <w:szCs w:val="24"/>
              </w:rPr>
              <w:t>Столы ученические</w:t>
            </w:r>
          </w:p>
        </w:tc>
        <w:tc>
          <w:tcPr>
            <w:tcW w:w="3969" w:type="dxa"/>
          </w:tcPr>
          <w:p w:rsidR="00D269AB" w:rsidRPr="00597FD2" w:rsidRDefault="00D269AB" w:rsidP="00862BD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97FD2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</w:tr>
      <w:tr w:rsidR="00D269AB" w:rsidRPr="00597FD2" w:rsidTr="00862BD8">
        <w:tc>
          <w:tcPr>
            <w:tcW w:w="0" w:type="auto"/>
          </w:tcPr>
          <w:p w:rsidR="00D269AB" w:rsidRPr="00597FD2" w:rsidRDefault="00D269AB" w:rsidP="00862BD8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597FD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3</w:t>
            </w:r>
          </w:p>
        </w:tc>
        <w:tc>
          <w:tcPr>
            <w:tcW w:w="4986" w:type="dxa"/>
          </w:tcPr>
          <w:p w:rsidR="00D269AB" w:rsidRPr="00597FD2" w:rsidRDefault="00D269AB" w:rsidP="00862BD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97FD2">
              <w:rPr>
                <w:rFonts w:ascii="Times New Roman" w:hAnsi="Times New Roman"/>
                <w:color w:val="000000"/>
                <w:sz w:val="24"/>
                <w:szCs w:val="24"/>
              </w:rPr>
              <w:t>Стулья ученические</w:t>
            </w:r>
          </w:p>
        </w:tc>
        <w:tc>
          <w:tcPr>
            <w:tcW w:w="3969" w:type="dxa"/>
          </w:tcPr>
          <w:p w:rsidR="00D269AB" w:rsidRPr="00597FD2" w:rsidRDefault="00D269AB" w:rsidP="00862BD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97FD2">
              <w:rPr>
                <w:rFonts w:ascii="Times New Roman" w:hAnsi="Times New Roman"/>
                <w:color w:val="000000"/>
                <w:sz w:val="24"/>
                <w:szCs w:val="24"/>
              </w:rPr>
              <w:t>22</w:t>
            </w:r>
          </w:p>
        </w:tc>
      </w:tr>
      <w:tr w:rsidR="00D269AB" w:rsidRPr="00597FD2" w:rsidTr="00862BD8">
        <w:tc>
          <w:tcPr>
            <w:tcW w:w="0" w:type="auto"/>
          </w:tcPr>
          <w:p w:rsidR="00D269AB" w:rsidRPr="00597FD2" w:rsidRDefault="00D269AB" w:rsidP="00862BD8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597FD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4</w:t>
            </w:r>
          </w:p>
        </w:tc>
        <w:tc>
          <w:tcPr>
            <w:tcW w:w="4986" w:type="dxa"/>
          </w:tcPr>
          <w:p w:rsidR="00D269AB" w:rsidRPr="00597FD2" w:rsidRDefault="00D269AB" w:rsidP="00862BD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gramStart"/>
            <w:r w:rsidRPr="00597FD2">
              <w:rPr>
                <w:rFonts w:ascii="Times New Roman" w:hAnsi="Times New Roman"/>
                <w:color w:val="000000"/>
                <w:sz w:val="24"/>
                <w:szCs w:val="24"/>
              </w:rPr>
              <w:t>Стул  учительский</w:t>
            </w:r>
            <w:proofErr w:type="gramEnd"/>
          </w:p>
        </w:tc>
        <w:tc>
          <w:tcPr>
            <w:tcW w:w="3969" w:type="dxa"/>
          </w:tcPr>
          <w:p w:rsidR="00D269AB" w:rsidRPr="00597FD2" w:rsidRDefault="00D269AB" w:rsidP="00862BD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97FD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</w:tr>
      <w:tr w:rsidR="00D269AB" w:rsidRPr="00597FD2" w:rsidTr="00862BD8">
        <w:tc>
          <w:tcPr>
            <w:tcW w:w="0" w:type="auto"/>
          </w:tcPr>
          <w:p w:rsidR="00D269AB" w:rsidRPr="00597FD2" w:rsidRDefault="00D269AB" w:rsidP="00862BD8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597FD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5</w:t>
            </w:r>
          </w:p>
        </w:tc>
        <w:tc>
          <w:tcPr>
            <w:tcW w:w="4986" w:type="dxa"/>
          </w:tcPr>
          <w:p w:rsidR="00D269AB" w:rsidRPr="00597FD2" w:rsidRDefault="00D269AB" w:rsidP="00862BD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97FD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Доска учебная настенная </w:t>
            </w:r>
          </w:p>
        </w:tc>
        <w:tc>
          <w:tcPr>
            <w:tcW w:w="3969" w:type="dxa"/>
          </w:tcPr>
          <w:p w:rsidR="00D269AB" w:rsidRPr="00597FD2" w:rsidRDefault="00D269AB" w:rsidP="00862BD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97FD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</w:tr>
      <w:tr w:rsidR="00D269AB" w:rsidRPr="00597FD2" w:rsidTr="00862BD8">
        <w:trPr>
          <w:trHeight w:val="211"/>
        </w:trPr>
        <w:tc>
          <w:tcPr>
            <w:tcW w:w="0" w:type="auto"/>
          </w:tcPr>
          <w:p w:rsidR="00D269AB" w:rsidRPr="00597FD2" w:rsidRDefault="00D269AB" w:rsidP="00862BD8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597FD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6</w:t>
            </w:r>
          </w:p>
        </w:tc>
        <w:tc>
          <w:tcPr>
            <w:tcW w:w="4986" w:type="dxa"/>
          </w:tcPr>
          <w:p w:rsidR="00D269AB" w:rsidRPr="00597FD2" w:rsidRDefault="00D269AB" w:rsidP="00862BD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97FD2">
              <w:rPr>
                <w:rFonts w:ascii="Times New Roman" w:hAnsi="Times New Roman"/>
                <w:color w:val="000000"/>
                <w:sz w:val="24"/>
                <w:szCs w:val="24"/>
              </w:rPr>
              <w:t>Лампа (подсветка доски)</w:t>
            </w:r>
          </w:p>
        </w:tc>
        <w:tc>
          <w:tcPr>
            <w:tcW w:w="3969" w:type="dxa"/>
          </w:tcPr>
          <w:p w:rsidR="00D269AB" w:rsidRPr="00597FD2" w:rsidRDefault="00D269AB" w:rsidP="00862BD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97FD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</w:tr>
      <w:tr w:rsidR="00D269AB" w:rsidRPr="00597FD2" w:rsidTr="00862BD8">
        <w:tc>
          <w:tcPr>
            <w:tcW w:w="0" w:type="auto"/>
          </w:tcPr>
          <w:p w:rsidR="00D269AB" w:rsidRPr="00597FD2" w:rsidRDefault="00D269AB" w:rsidP="00862BD8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597FD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7</w:t>
            </w:r>
          </w:p>
        </w:tc>
        <w:tc>
          <w:tcPr>
            <w:tcW w:w="4986" w:type="dxa"/>
          </w:tcPr>
          <w:p w:rsidR="00D269AB" w:rsidRPr="00597FD2" w:rsidRDefault="00D269AB" w:rsidP="00862BD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gramStart"/>
            <w:r w:rsidRPr="00597FD2">
              <w:rPr>
                <w:rFonts w:ascii="Times New Roman" w:hAnsi="Times New Roman"/>
                <w:color w:val="000000"/>
                <w:sz w:val="24"/>
                <w:szCs w:val="24"/>
              </w:rPr>
              <w:t>Ведро  мусорное</w:t>
            </w:r>
            <w:proofErr w:type="gramEnd"/>
          </w:p>
        </w:tc>
        <w:tc>
          <w:tcPr>
            <w:tcW w:w="3969" w:type="dxa"/>
          </w:tcPr>
          <w:p w:rsidR="00D269AB" w:rsidRPr="00597FD2" w:rsidRDefault="00D269AB" w:rsidP="00862BD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97FD2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</w:tr>
      <w:tr w:rsidR="00D269AB" w:rsidRPr="00597FD2" w:rsidTr="00862BD8">
        <w:tc>
          <w:tcPr>
            <w:tcW w:w="0" w:type="auto"/>
          </w:tcPr>
          <w:p w:rsidR="00D269AB" w:rsidRPr="00597FD2" w:rsidRDefault="00D269AB" w:rsidP="00862BD8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597FD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8</w:t>
            </w:r>
          </w:p>
        </w:tc>
        <w:tc>
          <w:tcPr>
            <w:tcW w:w="4986" w:type="dxa"/>
          </w:tcPr>
          <w:p w:rsidR="00D269AB" w:rsidRPr="00597FD2" w:rsidRDefault="00D269AB" w:rsidP="00862BD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97FD2">
              <w:rPr>
                <w:rFonts w:ascii="Times New Roman" w:hAnsi="Times New Roman"/>
                <w:color w:val="000000"/>
                <w:sz w:val="24"/>
                <w:szCs w:val="24"/>
              </w:rPr>
              <w:t>Шкафы</w:t>
            </w:r>
          </w:p>
        </w:tc>
        <w:tc>
          <w:tcPr>
            <w:tcW w:w="3969" w:type="dxa"/>
          </w:tcPr>
          <w:p w:rsidR="00D269AB" w:rsidRPr="00597FD2" w:rsidRDefault="00D269AB" w:rsidP="00862BD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97FD2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</w:tr>
      <w:tr w:rsidR="00D269AB" w:rsidRPr="00597FD2" w:rsidTr="00862BD8">
        <w:tc>
          <w:tcPr>
            <w:tcW w:w="0" w:type="auto"/>
          </w:tcPr>
          <w:p w:rsidR="00D269AB" w:rsidRPr="00597FD2" w:rsidRDefault="00D269AB" w:rsidP="00862BD8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en-US"/>
              </w:rPr>
            </w:pPr>
            <w:r w:rsidRPr="00597FD2">
              <w:rPr>
                <w:rFonts w:ascii="Times New Roman" w:hAnsi="Times New Roman"/>
                <w:b/>
                <w:color w:val="000000"/>
                <w:sz w:val="24"/>
                <w:szCs w:val="24"/>
                <w:lang w:val="en-US"/>
              </w:rPr>
              <w:t>9</w:t>
            </w:r>
          </w:p>
        </w:tc>
        <w:tc>
          <w:tcPr>
            <w:tcW w:w="4986" w:type="dxa"/>
          </w:tcPr>
          <w:p w:rsidR="00D269AB" w:rsidRPr="00597FD2" w:rsidRDefault="00D269AB" w:rsidP="00862BD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97FD2">
              <w:rPr>
                <w:rFonts w:ascii="Times New Roman" w:hAnsi="Times New Roman"/>
                <w:color w:val="000000"/>
                <w:sz w:val="24"/>
                <w:szCs w:val="24"/>
              </w:rPr>
              <w:t>Компьютер</w:t>
            </w:r>
          </w:p>
        </w:tc>
        <w:tc>
          <w:tcPr>
            <w:tcW w:w="3969" w:type="dxa"/>
          </w:tcPr>
          <w:p w:rsidR="00D269AB" w:rsidRPr="00597FD2" w:rsidRDefault="00D269AB" w:rsidP="00862BD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97FD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</w:tr>
      <w:tr w:rsidR="00D269AB" w:rsidRPr="00597FD2" w:rsidTr="00862BD8">
        <w:tc>
          <w:tcPr>
            <w:tcW w:w="0" w:type="auto"/>
          </w:tcPr>
          <w:p w:rsidR="00D269AB" w:rsidRPr="00597FD2" w:rsidRDefault="00D269AB" w:rsidP="00862BD8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597FD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10</w:t>
            </w:r>
          </w:p>
        </w:tc>
        <w:tc>
          <w:tcPr>
            <w:tcW w:w="4986" w:type="dxa"/>
          </w:tcPr>
          <w:p w:rsidR="00D269AB" w:rsidRPr="00597FD2" w:rsidRDefault="00D269AB" w:rsidP="00862BD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97FD2">
              <w:rPr>
                <w:rFonts w:ascii="Times New Roman" w:hAnsi="Times New Roman"/>
                <w:color w:val="000000"/>
                <w:sz w:val="24"/>
                <w:szCs w:val="24"/>
              </w:rPr>
              <w:t>Принтер</w:t>
            </w:r>
          </w:p>
        </w:tc>
        <w:tc>
          <w:tcPr>
            <w:tcW w:w="3969" w:type="dxa"/>
          </w:tcPr>
          <w:p w:rsidR="00D269AB" w:rsidRPr="00597FD2" w:rsidRDefault="00D269AB" w:rsidP="00862BD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97FD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</w:tr>
      <w:tr w:rsidR="00D269AB" w:rsidRPr="00597FD2" w:rsidTr="00862BD8">
        <w:tc>
          <w:tcPr>
            <w:tcW w:w="0" w:type="auto"/>
          </w:tcPr>
          <w:p w:rsidR="00D269AB" w:rsidRPr="00597FD2" w:rsidRDefault="00D269AB" w:rsidP="00862BD8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597FD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12</w:t>
            </w:r>
          </w:p>
        </w:tc>
        <w:tc>
          <w:tcPr>
            <w:tcW w:w="4986" w:type="dxa"/>
          </w:tcPr>
          <w:p w:rsidR="00D269AB" w:rsidRPr="00597FD2" w:rsidRDefault="00D269AB" w:rsidP="00862BD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97FD2">
              <w:rPr>
                <w:rFonts w:ascii="Times New Roman" w:hAnsi="Times New Roman"/>
                <w:color w:val="000000"/>
                <w:sz w:val="24"/>
                <w:szCs w:val="24"/>
              </w:rPr>
              <w:t>Доска интерактивная</w:t>
            </w:r>
          </w:p>
        </w:tc>
        <w:tc>
          <w:tcPr>
            <w:tcW w:w="3969" w:type="dxa"/>
          </w:tcPr>
          <w:p w:rsidR="00D269AB" w:rsidRPr="00597FD2" w:rsidRDefault="00D269AB" w:rsidP="00862BD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97FD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</w:tr>
      <w:tr w:rsidR="00D269AB" w:rsidRPr="00597FD2" w:rsidTr="00862BD8">
        <w:tc>
          <w:tcPr>
            <w:tcW w:w="0" w:type="auto"/>
          </w:tcPr>
          <w:p w:rsidR="00D269AB" w:rsidRPr="00597FD2" w:rsidRDefault="00D269AB" w:rsidP="00862BD8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597FD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13</w:t>
            </w:r>
          </w:p>
        </w:tc>
        <w:tc>
          <w:tcPr>
            <w:tcW w:w="4986" w:type="dxa"/>
          </w:tcPr>
          <w:p w:rsidR="00D269AB" w:rsidRPr="00597FD2" w:rsidRDefault="00D269AB" w:rsidP="00862BD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97FD2">
              <w:rPr>
                <w:rFonts w:ascii="Times New Roman" w:hAnsi="Times New Roman"/>
                <w:color w:val="000000"/>
                <w:sz w:val="24"/>
                <w:szCs w:val="24"/>
              </w:rPr>
              <w:t>Проектор</w:t>
            </w:r>
          </w:p>
        </w:tc>
        <w:tc>
          <w:tcPr>
            <w:tcW w:w="3969" w:type="dxa"/>
          </w:tcPr>
          <w:p w:rsidR="00D269AB" w:rsidRPr="00597FD2" w:rsidRDefault="00D269AB" w:rsidP="00862BD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97FD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</w:tr>
      <w:tr w:rsidR="00D269AB" w:rsidRPr="00597FD2" w:rsidTr="00862BD8">
        <w:tc>
          <w:tcPr>
            <w:tcW w:w="0" w:type="auto"/>
          </w:tcPr>
          <w:p w:rsidR="00D269AB" w:rsidRPr="00597FD2" w:rsidRDefault="00D269AB" w:rsidP="00862BD8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597FD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14</w:t>
            </w:r>
          </w:p>
        </w:tc>
        <w:tc>
          <w:tcPr>
            <w:tcW w:w="4986" w:type="dxa"/>
          </w:tcPr>
          <w:p w:rsidR="00D269AB" w:rsidRPr="00597FD2" w:rsidRDefault="00D269AB" w:rsidP="00862BD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97FD2">
              <w:rPr>
                <w:rFonts w:ascii="Times New Roman" w:hAnsi="Times New Roman"/>
                <w:color w:val="000000"/>
                <w:sz w:val="24"/>
                <w:szCs w:val="24"/>
              </w:rPr>
              <w:t>Угольник</w:t>
            </w:r>
          </w:p>
        </w:tc>
        <w:tc>
          <w:tcPr>
            <w:tcW w:w="3969" w:type="dxa"/>
          </w:tcPr>
          <w:p w:rsidR="00D269AB" w:rsidRPr="00597FD2" w:rsidRDefault="00D269AB" w:rsidP="00862BD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97FD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</w:tr>
      <w:tr w:rsidR="00D269AB" w:rsidRPr="00597FD2" w:rsidTr="00862BD8">
        <w:tc>
          <w:tcPr>
            <w:tcW w:w="0" w:type="auto"/>
          </w:tcPr>
          <w:p w:rsidR="00D269AB" w:rsidRPr="00597FD2" w:rsidRDefault="00D269AB" w:rsidP="00862BD8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597FD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15</w:t>
            </w:r>
          </w:p>
        </w:tc>
        <w:tc>
          <w:tcPr>
            <w:tcW w:w="4986" w:type="dxa"/>
          </w:tcPr>
          <w:p w:rsidR="00D269AB" w:rsidRPr="00597FD2" w:rsidRDefault="00D269AB" w:rsidP="00862BD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97FD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Линейка </w:t>
            </w:r>
            <w:smartTag w:uri="urn:schemas-microsoft-com:office:smarttags" w:element="metricconverter">
              <w:smartTagPr>
                <w:attr w:name="ProductID" w:val="1 м"/>
              </w:smartTagPr>
              <w:r w:rsidRPr="00597FD2">
                <w:rPr>
                  <w:rFonts w:ascii="Times New Roman" w:hAnsi="Times New Roman"/>
                  <w:color w:val="000000"/>
                  <w:sz w:val="24"/>
                  <w:szCs w:val="24"/>
                </w:rPr>
                <w:t>1 м</w:t>
              </w:r>
            </w:smartTag>
          </w:p>
        </w:tc>
        <w:tc>
          <w:tcPr>
            <w:tcW w:w="3969" w:type="dxa"/>
          </w:tcPr>
          <w:p w:rsidR="00D269AB" w:rsidRPr="00597FD2" w:rsidRDefault="00D269AB" w:rsidP="00862BD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97FD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</w:tr>
      <w:tr w:rsidR="00D269AB" w:rsidRPr="00597FD2" w:rsidTr="00862BD8">
        <w:tc>
          <w:tcPr>
            <w:tcW w:w="0" w:type="auto"/>
          </w:tcPr>
          <w:p w:rsidR="00D269AB" w:rsidRPr="00597FD2" w:rsidRDefault="00D269AB" w:rsidP="00862BD8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597FD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16</w:t>
            </w:r>
          </w:p>
        </w:tc>
        <w:tc>
          <w:tcPr>
            <w:tcW w:w="4986" w:type="dxa"/>
          </w:tcPr>
          <w:p w:rsidR="00D269AB" w:rsidRPr="00597FD2" w:rsidRDefault="00D269AB" w:rsidP="00862BD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97FD2">
              <w:rPr>
                <w:rFonts w:ascii="Times New Roman" w:hAnsi="Times New Roman"/>
                <w:color w:val="000000"/>
                <w:sz w:val="24"/>
                <w:szCs w:val="24"/>
              </w:rPr>
              <w:t>Транспортир</w:t>
            </w:r>
          </w:p>
        </w:tc>
        <w:tc>
          <w:tcPr>
            <w:tcW w:w="3969" w:type="dxa"/>
          </w:tcPr>
          <w:p w:rsidR="00D269AB" w:rsidRPr="00597FD2" w:rsidRDefault="00D269AB" w:rsidP="00862BD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97FD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</w:tr>
      <w:tr w:rsidR="00D269AB" w:rsidRPr="00597FD2" w:rsidTr="00862BD8">
        <w:tc>
          <w:tcPr>
            <w:tcW w:w="0" w:type="auto"/>
          </w:tcPr>
          <w:p w:rsidR="00D269AB" w:rsidRPr="00597FD2" w:rsidRDefault="00D269AB" w:rsidP="00862BD8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597FD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17</w:t>
            </w:r>
          </w:p>
        </w:tc>
        <w:tc>
          <w:tcPr>
            <w:tcW w:w="4986" w:type="dxa"/>
          </w:tcPr>
          <w:p w:rsidR="00D269AB" w:rsidRPr="00597FD2" w:rsidRDefault="00D269AB" w:rsidP="00862BD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97FD2">
              <w:rPr>
                <w:rFonts w:ascii="Times New Roman" w:hAnsi="Times New Roman"/>
                <w:color w:val="000000"/>
                <w:sz w:val="24"/>
                <w:szCs w:val="24"/>
              </w:rPr>
              <w:t>Циркуль</w:t>
            </w:r>
          </w:p>
        </w:tc>
        <w:tc>
          <w:tcPr>
            <w:tcW w:w="3969" w:type="dxa"/>
          </w:tcPr>
          <w:p w:rsidR="00D269AB" w:rsidRPr="00597FD2" w:rsidRDefault="00D269AB" w:rsidP="00862BD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97FD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</w:tr>
      <w:tr w:rsidR="00D269AB" w:rsidRPr="00597FD2" w:rsidTr="00862BD8">
        <w:tc>
          <w:tcPr>
            <w:tcW w:w="0" w:type="auto"/>
          </w:tcPr>
          <w:p w:rsidR="00D269AB" w:rsidRPr="00597FD2" w:rsidRDefault="00D269AB" w:rsidP="00862BD8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597FD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18 </w:t>
            </w:r>
          </w:p>
        </w:tc>
        <w:tc>
          <w:tcPr>
            <w:tcW w:w="4986" w:type="dxa"/>
          </w:tcPr>
          <w:p w:rsidR="00D269AB" w:rsidRPr="00597FD2" w:rsidRDefault="00D269AB" w:rsidP="00862BD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97FD2">
              <w:rPr>
                <w:rFonts w:ascii="Times New Roman" w:hAnsi="Times New Roman"/>
                <w:color w:val="000000"/>
                <w:sz w:val="24"/>
                <w:szCs w:val="24"/>
              </w:rPr>
              <w:t>Термометр</w:t>
            </w:r>
          </w:p>
        </w:tc>
        <w:tc>
          <w:tcPr>
            <w:tcW w:w="3969" w:type="dxa"/>
          </w:tcPr>
          <w:p w:rsidR="00D269AB" w:rsidRPr="00597FD2" w:rsidRDefault="00D269AB" w:rsidP="00862BD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97FD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</w:tr>
    </w:tbl>
    <w:p w:rsidR="00D269AB" w:rsidRPr="00597FD2" w:rsidRDefault="00D269AB" w:rsidP="00D269AB">
      <w:pPr>
        <w:tabs>
          <w:tab w:val="left" w:pos="2175"/>
        </w:tabs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tbl>
      <w:tblPr>
        <w:tblW w:w="10188" w:type="dxa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6990"/>
        <w:gridCol w:w="3198"/>
      </w:tblGrid>
      <w:tr w:rsidR="00D269AB" w:rsidRPr="00597FD2" w:rsidTr="00862BD8">
        <w:trPr>
          <w:trHeight w:val="327"/>
        </w:trPr>
        <w:tc>
          <w:tcPr>
            <w:tcW w:w="10188" w:type="dxa"/>
            <w:gridSpan w:val="2"/>
            <w:tcBorders>
              <w:top w:val="nil"/>
              <w:bottom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69AB" w:rsidRPr="00597FD2" w:rsidRDefault="00D269AB" w:rsidP="00862BD8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  <w:p w:rsidR="00D269AB" w:rsidRDefault="00D269AB" w:rsidP="00862BD8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  <w:p w:rsidR="00D269AB" w:rsidRDefault="00D269AB" w:rsidP="00862BD8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  <w:p w:rsidR="00D269AB" w:rsidRDefault="00D269AB" w:rsidP="00862BD8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  <w:p w:rsidR="00D269AB" w:rsidRDefault="00D269AB" w:rsidP="00862BD8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  <w:p w:rsidR="00D269AB" w:rsidRDefault="00D269AB" w:rsidP="00862BD8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  <w:p w:rsidR="00D269AB" w:rsidRDefault="00D269AB" w:rsidP="00862BD8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  <w:p w:rsidR="00D269AB" w:rsidRDefault="00D269AB" w:rsidP="00862BD8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  <w:p w:rsidR="00D269AB" w:rsidRDefault="00D269AB" w:rsidP="00862BD8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  <w:p w:rsidR="00D269AB" w:rsidRDefault="00D269AB" w:rsidP="00862BD8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  <w:p w:rsidR="00D269AB" w:rsidRDefault="00D269AB" w:rsidP="00862BD8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  <w:p w:rsidR="00D269AB" w:rsidRDefault="00D269AB" w:rsidP="00862BD8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  <w:p w:rsidR="00D269AB" w:rsidRDefault="00D269AB" w:rsidP="00862BD8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  <w:p w:rsidR="00D269AB" w:rsidRDefault="00D269AB" w:rsidP="00862BD8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  <w:p w:rsidR="00D269AB" w:rsidRDefault="00D269AB" w:rsidP="00862BD8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  <w:p w:rsidR="00D269AB" w:rsidRPr="00597FD2" w:rsidRDefault="00D269AB" w:rsidP="00862BD8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  <w:p w:rsidR="00D269AB" w:rsidRDefault="00D269AB" w:rsidP="00862BD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  <w:p w:rsidR="00D269AB" w:rsidRDefault="00D269AB" w:rsidP="00862BD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  <w:p w:rsidR="00D269AB" w:rsidRDefault="00D269AB" w:rsidP="00862BD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  <w:p w:rsidR="00D269AB" w:rsidRDefault="00D269AB" w:rsidP="00862BD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  <w:p w:rsidR="00D269AB" w:rsidRDefault="00D269AB" w:rsidP="00862BD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  <w:p w:rsidR="00D269AB" w:rsidRDefault="00D269AB" w:rsidP="00862BD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  <w:p w:rsidR="00D269AB" w:rsidRDefault="00D269AB" w:rsidP="00862BD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  <w:p w:rsidR="00D269AB" w:rsidRDefault="00D269AB" w:rsidP="00862BD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  <w:p w:rsidR="00D269AB" w:rsidRDefault="00D269AB" w:rsidP="00862BD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  <w:p w:rsidR="00D269AB" w:rsidRDefault="00D269AB" w:rsidP="00862BD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  <w:p w:rsidR="00D269AB" w:rsidRDefault="00D269AB" w:rsidP="00862BD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  <w:p w:rsidR="00D269AB" w:rsidRDefault="00D269AB" w:rsidP="00862BD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  <w:p w:rsidR="00D269AB" w:rsidRDefault="00D269AB" w:rsidP="00862BD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  <w:p w:rsidR="00D269AB" w:rsidRDefault="00D269AB" w:rsidP="00862BD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  <w:p w:rsidR="00D269AB" w:rsidRDefault="00D269AB" w:rsidP="00862BD8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  <w:p w:rsidR="00D269AB" w:rsidRDefault="00D269AB" w:rsidP="00862BD8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  <w:p w:rsidR="00D269AB" w:rsidRPr="00597FD2" w:rsidRDefault="00D269AB" w:rsidP="00862BD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                                    </w:t>
            </w:r>
            <w:r w:rsidRPr="00597FD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3. Средства наглядности, печатные пособия</w:t>
            </w:r>
          </w:p>
          <w:p w:rsidR="00D269AB" w:rsidRPr="00597FD2" w:rsidRDefault="00D269AB" w:rsidP="00862BD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269AB" w:rsidRPr="00597FD2" w:rsidTr="00862BD8">
        <w:trPr>
          <w:trHeight w:val="1575"/>
        </w:trPr>
        <w:tc>
          <w:tcPr>
            <w:tcW w:w="69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69AB" w:rsidRPr="00597FD2" w:rsidRDefault="00D269AB" w:rsidP="00862BD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u w:val="single"/>
              </w:rPr>
            </w:pPr>
            <w:r w:rsidRPr="00597FD2">
              <w:rPr>
                <w:rFonts w:ascii="Times New Roman" w:hAnsi="Times New Roman"/>
                <w:color w:val="000000"/>
                <w:sz w:val="24"/>
                <w:szCs w:val="24"/>
                <w:u w:val="single"/>
              </w:rPr>
              <w:lastRenderedPageBreak/>
              <w:t>Математика</w:t>
            </w:r>
          </w:p>
          <w:p w:rsidR="00D269AB" w:rsidRPr="00597FD2" w:rsidRDefault="00D269AB" w:rsidP="00862BD8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597FD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- карточки с математическими заданиями и играми для 1, 2,3,4 класса</w:t>
            </w:r>
          </w:p>
          <w:p w:rsidR="00D269AB" w:rsidRPr="00597FD2" w:rsidRDefault="00D269AB" w:rsidP="00862BD8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597FD2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  <w:r w:rsidRPr="00597FD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597FD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тематические  учебные</w:t>
            </w:r>
            <w:proofErr w:type="gramEnd"/>
            <w:r w:rsidRPr="00597FD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таблицы математике</w:t>
            </w:r>
          </w:p>
          <w:p w:rsidR="00D269AB" w:rsidRPr="00597FD2" w:rsidRDefault="00D269AB" w:rsidP="00862BD8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597FD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- набор магнитных цифр, знаков, геометрических фигур</w:t>
            </w:r>
          </w:p>
          <w:p w:rsidR="00D269AB" w:rsidRPr="00597FD2" w:rsidRDefault="00D269AB" w:rsidP="00862BD8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597FD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- касса цифр</w:t>
            </w:r>
          </w:p>
        </w:tc>
        <w:tc>
          <w:tcPr>
            <w:tcW w:w="31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69AB" w:rsidRPr="00597FD2" w:rsidRDefault="00D269AB" w:rsidP="00862BD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97FD2">
              <w:rPr>
                <w:rFonts w:ascii="Times New Roman" w:hAnsi="Times New Roman"/>
                <w:color w:val="000000"/>
                <w:sz w:val="24"/>
                <w:szCs w:val="24"/>
              </w:rPr>
              <w:t>Используются на разных этапах обучения.</w:t>
            </w:r>
          </w:p>
          <w:p w:rsidR="00D269AB" w:rsidRPr="00597FD2" w:rsidRDefault="00D269AB" w:rsidP="00862BD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97FD2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D269AB" w:rsidRPr="00597FD2" w:rsidTr="00862BD8">
        <w:trPr>
          <w:trHeight w:val="327"/>
        </w:trPr>
        <w:tc>
          <w:tcPr>
            <w:tcW w:w="69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69AB" w:rsidRPr="00597FD2" w:rsidRDefault="00D269AB" w:rsidP="00862BD8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u w:val="single"/>
              </w:rPr>
            </w:pPr>
            <w:r w:rsidRPr="00597FD2">
              <w:rPr>
                <w:rFonts w:ascii="Times New Roman" w:hAnsi="Times New Roman"/>
                <w:bCs/>
                <w:color w:val="000000"/>
                <w:sz w:val="24"/>
                <w:szCs w:val="24"/>
                <w:u w:val="single"/>
              </w:rPr>
              <w:t>Окружающий мир</w:t>
            </w:r>
          </w:p>
          <w:p w:rsidR="00D269AB" w:rsidRPr="00597FD2" w:rsidRDefault="00D269AB" w:rsidP="00862BD8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597FD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- </w:t>
            </w:r>
            <w:proofErr w:type="gramStart"/>
            <w:r w:rsidRPr="00597FD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тематические  учебные</w:t>
            </w:r>
            <w:proofErr w:type="gramEnd"/>
            <w:r w:rsidRPr="00597FD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таблицы по окружающему миру</w:t>
            </w:r>
          </w:p>
          <w:p w:rsidR="00D269AB" w:rsidRPr="00597FD2" w:rsidRDefault="00D269AB" w:rsidP="00862BD8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597FD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- набор полезных ископаемых</w:t>
            </w:r>
          </w:p>
          <w:p w:rsidR="00D269AB" w:rsidRPr="00597FD2" w:rsidRDefault="00D269AB" w:rsidP="00862BD8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597FD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- набор гербария</w:t>
            </w:r>
          </w:p>
          <w:p w:rsidR="00D269AB" w:rsidRPr="00597FD2" w:rsidRDefault="00D269AB" w:rsidP="00862BD8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597FD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- набор «Виды тканей»</w:t>
            </w:r>
          </w:p>
          <w:p w:rsidR="00D269AB" w:rsidRPr="00597FD2" w:rsidRDefault="00D269AB" w:rsidP="00862BD8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597FD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- набор открыток «Животные и растения»</w:t>
            </w:r>
          </w:p>
        </w:tc>
        <w:tc>
          <w:tcPr>
            <w:tcW w:w="31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69AB" w:rsidRPr="00597FD2" w:rsidRDefault="00D269AB" w:rsidP="00862BD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97FD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Используется на уроке с целью дифференциации процесса обучения, в том числе для организации самостоятельной работы учащихся, а также для обеспечения функции контроля. </w:t>
            </w:r>
          </w:p>
          <w:p w:rsidR="00D269AB" w:rsidRPr="00597FD2" w:rsidRDefault="00D269AB" w:rsidP="00862BD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97FD2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D269AB" w:rsidRPr="00597FD2" w:rsidTr="00862BD8">
        <w:trPr>
          <w:trHeight w:val="2192"/>
        </w:trPr>
        <w:tc>
          <w:tcPr>
            <w:tcW w:w="699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69AB" w:rsidRPr="00597FD2" w:rsidRDefault="00D269AB" w:rsidP="00862BD8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u w:val="single"/>
              </w:rPr>
            </w:pPr>
            <w:r w:rsidRPr="00597FD2">
              <w:rPr>
                <w:rFonts w:ascii="Times New Roman" w:hAnsi="Times New Roman"/>
                <w:bCs/>
                <w:color w:val="000000"/>
                <w:sz w:val="24"/>
                <w:szCs w:val="24"/>
                <w:u w:val="single"/>
              </w:rPr>
              <w:t>Русский язык</w:t>
            </w:r>
          </w:p>
          <w:p w:rsidR="00D269AB" w:rsidRPr="00597FD2" w:rsidRDefault="00D269AB" w:rsidP="00862BD8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597FD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- карточки с заданиями по русскому языку и играми для 1, 2,3,4 класса</w:t>
            </w:r>
          </w:p>
          <w:p w:rsidR="00D269AB" w:rsidRPr="00597FD2" w:rsidRDefault="00D269AB" w:rsidP="00862BD8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597FD2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  <w:r w:rsidRPr="00597FD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тематические учебные таблицы по русскому языку</w:t>
            </w:r>
          </w:p>
          <w:p w:rsidR="00D269AB" w:rsidRPr="00597FD2" w:rsidRDefault="00D269AB" w:rsidP="00862BD8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597FD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- набор магнитных букв, знаков, геометрических фигур</w:t>
            </w:r>
          </w:p>
          <w:p w:rsidR="00D269AB" w:rsidRPr="00597FD2" w:rsidRDefault="00D269AB" w:rsidP="00862BD8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597FD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- касса букв</w:t>
            </w:r>
          </w:p>
          <w:p w:rsidR="00D269AB" w:rsidRPr="00597FD2" w:rsidRDefault="00D269AB" w:rsidP="00862BD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9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69AB" w:rsidRPr="00597FD2" w:rsidRDefault="00D269AB" w:rsidP="00862BD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gramStart"/>
            <w:r w:rsidRPr="00597FD2">
              <w:rPr>
                <w:rFonts w:ascii="Times New Roman" w:hAnsi="Times New Roman"/>
                <w:color w:val="000000"/>
                <w:sz w:val="24"/>
                <w:szCs w:val="24"/>
              </w:rPr>
              <w:t>Предназначены  для</w:t>
            </w:r>
            <w:proofErr w:type="gramEnd"/>
            <w:r w:rsidRPr="00597FD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индивидуальной работы учащихся. Используется на этапе повторения и обобщения материала.</w:t>
            </w:r>
          </w:p>
        </w:tc>
      </w:tr>
      <w:tr w:rsidR="00D269AB" w:rsidRPr="00597FD2" w:rsidTr="00862BD8">
        <w:trPr>
          <w:trHeight w:val="888"/>
        </w:trPr>
        <w:tc>
          <w:tcPr>
            <w:tcW w:w="699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69AB" w:rsidRPr="00597FD2" w:rsidRDefault="00D269AB" w:rsidP="00862BD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u w:val="single"/>
              </w:rPr>
            </w:pPr>
            <w:r w:rsidRPr="00597FD2">
              <w:rPr>
                <w:rFonts w:ascii="Times New Roman" w:hAnsi="Times New Roman"/>
                <w:color w:val="000000"/>
                <w:sz w:val="24"/>
                <w:szCs w:val="24"/>
                <w:u w:val="single"/>
              </w:rPr>
              <w:t>Литературное чтение</w:t>
            </w:r>
          </w:p>
          <w:p w:rsidR="00D269AB" w:rsidRPr="00597FD2" w:rsidRDefault="00D269AB" w:rsidP="00862BD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97FD2">
              <w:rPr>
                <w:rFonts w:ascii="Times New Roman" w:hAnsi="Times New Roman"/>
                <w:color w:val="000000"/>
                <w:sz w:val="24"/>
                <w:szCs w:val="24"/>
              </w:rPr>
              <w:t>- портреты писателей    на электронном   носителе</w:t>
            </w:r>
          </w:p>
          <w:p w:rsidR="00D269AB" w:rsidRPr="00597FD2" w:rsidRDefault="00D269AB" w:rsidP="00862BD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97FD2">
              <w:rPr>
                <w:rFonts w:ascii="Times New Roman" w:hAnsi="Times New Roman"/>
                <w:color w:val="000000"/>
                <w:sz w:val="24"/>
                <w:szCs w:val="24"/>
              </w:rPr>
              <w:t>- набор «Иллюстрации к произведения А.С. Пушкина на электронном носители</w:t>
            </w:r>
          </w:p>
        </w:tc>
        <w:tc>
          <w:tcPr>
            <w:tcW w:w="319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69AB" w:rsidRPr="00597FD2" w:rsidRDefault="00D269AB" w:rsidP="00862BD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97FD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 Используются для развития речи на уроках русского языка, литературного чтения а также как пособия по изобразительному искусству </w:t>
            </w:r>
          </w:p>
          <w:p w:rsidR="00D269AB" w:rsidRPr="00597FD2" w:rsidRDefault="00D269AB" w:rsidP="00862BD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D269AB" w:rsidRPr="00597FD2" w:rsidRDefault="00D269AB" w:rsidP="00D269A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76641" w:rsidRDefault="00676641" w:rsidP="00D269AB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676641" w:rsidRDefault="00676641" w:rsidP="00D269AB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676641" w:rsidRDefault="00676641" w:rsidP="00D269AB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676641" w:rsidRDefault="00676641" w:rsidP="00D269AB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676641" w:rsidRDefault="00676641" w:rsidP="00D269AB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676641" w:rsidRDefault="00676641" w:rsidP="00D269AB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676641" w:rsidRDefault="00676641" w:rsidP="00D269AB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676641" w:rsidRDefault="00676641" w:rsidP="00D269AB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676641" w:rsidRDefault="00676641" w:rsidP="00D269AB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676641" w:rsidRDefault="00676641" w:rsidP="00D269AB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676641" w:rsidRDefault="00676641" w:rsidP="00D269AB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676641" w:rsidRDefault="00676641" w:rsidP="00D269AB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676641" w:rsidRDefault="00676641" w:rsidP="00D269AB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676641" w:rsidRDefault="00676641" w:rsidP="00D269AB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676641" w:rsidRDefault="00676641" w:rsidP="00D269AB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676641" w:rsidRDefault="00676641" w:rsidP="00D269AB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676641" w:rsidRDefault="00676641" w:rsidP="00D269AB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676641" w:rsidRDefault="00676641" w:rsidP="00D269AB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676641" w:rsidRDefault="00676641" w:rsidP="00D269AB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676641" w:rsidRDefault="00676641" w:rsidP="00D269AB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676641" w:rsidRDefault="00676641" w:rsidP="00D269AB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D269AB" w:rsidRDefault="00D269AB" w:rsidP="00D269AB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597FD2">
        <w:rPr>
          <w:rFonts w:ascii="Times New Roman" w:hAnsi="Times New Roman"/>
          <w:b/>
          <w:color w:val="000000"/>
          <w:sz w:val="24"/>
          <w:szCs w:val="24"/>
        </w:rPr>
        <w:lastRenderedPageBreak/>
        <w:t>Список литературы кабинета</w:t>
      </w:r>
      <w:r>
        <w:rPr>
          <w:rFonts w:ascii="Times New Roman" w:hAnsi="Times New Roman"/>
          <w:b/>
          <w:color w:val="000000"/>
          <w:sz w:val="24"/>
          <w:szCs w:val="24"/>
        </w:rPr>
        <w:t>.</w:t>
      </w:r>
    </w:p>
    <w:p w:rsidR="00D269AB" w:rsidRPr="00597FD2" w:rsidRDefault="00D269AB" w:rsidP="00D269AB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D269AB" w:rsidRPr="00597FD2" w:rsidRDefault="00D269AB" w:rsidP="00D269AB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597FD2">
        <w:rPr>
          <w:rFonts w:ascii="Times New Roman" w:hAnsi="Times New Roman"/>
          <w:b/>
          <w:color w:val="000000"/>
          <w:sz w:val="24"/>
          <w:szCs w:val="24"/>
        </w:rPr>
        <w:t>Для уроков русского языка</w:t>
      </w:r>
    </w:p>
    <w:p w:rsidR="00D269AB" w:rsidRPr="00597FD2" w:rsidRDefault="00D269AB" w:rsidP="00D269AB">
      <w:pPr>
        <w:numPr>
          <w:ilvl w:val="0"/>
          <w:numId w:val="10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597FD2">
        <w:rPr>
          <w:rFonts w:ascii="Times New Roman" w:hAnsi="Times New Roman"/>
          <w:sz w:val="24"/>
          <w:szCs w:val="24"/>
        </w:rPr>
        <w:t xml:space="preserve">Школа России. Концепция и программы для </w:t>
      </w:r>
      <w:proofErr w:type="spellStart"/>
      <w:r w:rsidRPr="00597FD2">
        <w:rPr>
          <w:rFonts w:ascii="Times New Roman" w:hAnsi="Times New Roman"/>
          <w:sz w:val="24"/>
          <w:szCs w:val="24"/>
        </w:rPr>
        <w:t>нач.кл</w:t>
      </w:r>
      <w:proofErr w:type="spellEnd"/>
      <w:r w:rsidRPr="00597FD2">
        <w:rPr>
          <w:rFonts w:ascii="Times New Roman" w:hAnsi="Times New Roman"/>
          <w:sz w:val="24"/>
          <w:szCs w:val="24"/>
        </w:rPr>
        <w:t xml:space="preserve">. В 2 </w:t>
      </w:r>
      <w:proofErr w:type="gramStart"/>
      <w:r w:rsidRPr="00597FD2">
        <w:rPr>
          <w:rFonts w:ascii="Times New Roman" w:hAnsi="Times New Roman"/>
          <w:sz w:val="24"/>
          <w:szCs w:val="24"/>
        </w:rPr>
        <w:t>частях.-</w:t>
      </w:r>
      <w:proofErr w:type="gramEnd"/>
      <w:r w:rsidRPr="00597FD2">
        <w:rPr>
          <w:rFonts w:ascii="Times New Roman" w:hAnsi="Times New Roman"/>
          <w:sz w:val="24"/>
          <w:szCs w:val="24"/>
        </w:rPr>
        <w:t xml:space="preserve"> М.: Просвещение, 2011 год  1 часть </w:t>
      </w:r>
    </w:p>
    <w:p w:rsidR="00D269AB" w:rsidRPr="00597FD2" w:rsidRDefault="00D269AB" w:rsidP="00D269AB">
      <w:pPr>
        <w:numPr>
          <w:ilvl w:val="0"/>
          <w:numId w:val="10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597FD2">
        <w:rPr>
          <w:rFonts w:ascii="Times New Roman" w:hAnsi="Times New Roman"/>
          <w:sz w:val="24"/>
          <w:szCs w:val="24"/>
        </w:rPr>
        <w:t xml:space="preserve">Л.И. </w:t>
      </w:r>
      <w:proofErr w:type="spellStart"/>
      <w:r w:rsidRPr="00597FD2">
        <w:rPr>
          <w:rFonts w:ascii="Times New Roman" w:hAnsi="Times New Roman"/>
          <w:sz w:val="24"/>
          <w:szCs w:val="24"/>
        </w:rPr>
        <w:t>Тикунова</w:t>
      </w:r>
      <w:proofErr w:type="spellEnd"/>
      <w:r w:rsidRPr="00597FD2">
        <w:rPr>
          <w:rFonts w:ascii="Times New Roman" w:hAnsi="Times New Roman"/>
          <w:sz w:val="24"/>
          <w:szCs w:val="24"/>
        </w:rPr>
        <w:t>, Прописи – ступеньки. Чис</w:t>
      </w:r>
      <w:r>
        <w:rPr>
          <w:rFonts w:ascii="Times New Roman" w:hAnsi="Times New Roman"/>
          <w:sz w:val="24"/>
          <w:szCs w:val="24"/>
        </w:rPr>
        <w:t>тописание: рабочая тетрадь для 4</w:t>
      </w:r>
      <w:r w:rsidRPr="00597FD2">
        <w:rPr>
          <w:rFonts w:ascii="Times New Roman" w:hAnsi="Times New Roman"/>
          <w:sz w:val="24"/>
          <w:szCs w:val="24"/>
        </w:rPr>
        <w:t xml:space="preserve"> класса (4 части), М.: Дрофа, 2011</w:t>
      </w:r>
    </w:p>
    <w:p w:rsidR="00D269AB" w:rsidRPr="00597FD2" w:rsidRDefault="00D269AB" w:rsidP="00D269AB">
      <w:pPr>
        <w:numPr>
          <w:ilvl w:val="0"/>
          <w:numId w:val="10"/>
        </w:numPr>
        <w:spacing w:after="0" w:line="240" w:lineRule="auto"/>
        <w:rPr>
          <w:rFonts w:ascii="Times New Roman" w:hAnsi="Times New Roman"/>
          <w:sz w:val="24"/>
          <w:szCs w:val="24"/>
        </w:rPr>
      </w:pPr>
      <w:proofErr w:type="spellStart"/>
      <w:r w:rsidRPr="00597FD2">
        <w:rPr>
          <w:rFonts w:ascii="Times New Roman" w:hAnsi="Times New Roman"/>
          <w:sz w:val="24"/>
          <w:szCs w:val="24"/>
        </w:rPr>
        <w:t>Тикунова</w:t>
      </w:r>
      <w:proofErr w:type="spellEnd"/>
      <w:r w:rsidRPr="00597FD2">
        <w:rPr>
          <w:rFonts w:ascii="Times New Roman" w:hAnsi="Times New Roman"/>
          <w:sz w:val="24"/>
          <w:szCs w:val="24"/>
        </w:rPr>
        <w:t xml:space="preserve"> Л.И.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Корепанова</w:t>
      </w:r>
      <w:proofErr w:type="spellEnd"/>
      <w:r>
        <w:rPr>
          <w:rFonts w:ascii="Times New Roman" w:hAnsi="Times New Roman"/>
          <w:sz w:val="24"/>
          <w:szCs w:val="24"/>
        </w:rPr>
        <w:t xml:space="preserve"> М.Н. Русский язык. 4</w:t>
      </w:r>
      <w:r w:rsidRPr="00597FD2">
        <w:rPr>
          <w:rFonts w:ascii="Times New Roman" w:hAnsi="Times New Roman"/>
          <w:sz w:val="24"/>
          <w:szCs w:val="24"/>
        </w:rPr>
        <w:t xml:space="preserve"> класс Учитесь грамотно </w:t>
      </w:r>
      <w:proofErr w:type="gramStart"/>
      <w:r w:rsidRPr="00597FD2">
        <w:rPr>
          <w:rFonts w:ascii="Times New Roman" w:hAnsi="Times New Roman"/>
          <w:sz w:val="24"/>
          <w:szCs w:val="24"/>
        </w:rPr>
        <w:t>писать.:</w:t>
      </w:r>
      <w:proofErr w:type="gramEnd"/>
      <w:r w:rsidRPr="00597FD2">
        <w:rPr>
          <w:rFonts w:ascii="Times New Roman" w:hAnsi="Times New Roman"/>
          <w:sz w:val="24"/>
          <w:szCs w:val="24"/>
        </w:rPr>
        <w:t xml:space="preserve"> М.: </w:t>
      </w:r>
      <w:proofErr w:type="spellStart"/>
      <w:r w:rsidRPr="00597FD2">
        <w:rPr>
          <w:rFonts w:ascii="Times New Roman" w:hAnsi="Times New Roman"/>
          <w:sz w:val="24"/>
          <w:szCs w:val="24"/>
        </w:rPr>
        <w:t>Росткнига</w:t>
      </w:r>
      <w:proofErr w:type="spellEnd"/>
      <w:r w:rsidRPr="00597FD2">
        <w:rPr>
          <w:rFonts w:ascii="Times New Roman" w:hAnsi="Times New Roman"/>
          <w:sz w:val="24"/>
          <w:szCs w:val="24"/>
        </w:rPr>
        <w:t>, 2010</w:t>
      </w:r>
    </w:p>
    <w:p w:rsidR="00D269AB" w:rsidRPr="00597FD2" w:rsidRDefault="00D269AB" w:rsidP="00D269AB">
      <w:pPr>
        <w:numPr>
          <w:ilvl w:val="0"/>
          <w:numId w:val="10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597FD2">
        <w:rPr>
          <w:rFonts w:ascii="Times New Roman" w:hAnsi="Times New Roman"/>
          <w:sz w:val="24"/>
          <w:szCs w:val="24"/>
        </w:rPr>
        <w:t>Л.М. Зеленина</w:t>
      </w:r>
      <w:r>
        <w:rPr>
          <w:rFonts w:ascii="Times New Roman" w:hAnsi="Times New Roman"/>
          <w:sz w:val="24"/>
          <w:szCs w:val="24"/>
        </w:rPr>
        <w:t xml:space="preserve"> Тесты. Начальная школа. 4</w:t>
      </w:r>
      <w:r w:rsidRPr="00597FD2">
        <w:rPr>
          <w:rFonts w:ascii="Times New Roman" w:hAnsi="Times New Roman"/>
          <w:sz w:val="24"/>
          <w:szCs w:val="24"/>
        </w:rPr>
        <w:t>класс М.: Дрофа, 2011</w:t>
      </w:r>
    </w:p>
    <w:p w:rsidR="00D269AB" w:rsidRPr="00597FD2" w:rsidRDefault="00D269AB" w:rsidP="00D269AB">
      <w:pPr>
        <w:numPr>
          <w:ilvl w:val="0"/>
          <w:numId w:val="10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597FD2">
        <w:rPr>
          <w:rFonts w:ascii="Times New Roman" w:hAnsi="Times New Roman"/>
          <w:sz w:val="24"/>
          <w:szCs w:val="24"/>
        </w:rPr>
        <w:t>Л.М. Зе</w:t>
      </w:r>
      <w:r>
        <w:rPr>
          <w:rFonts w:ascii="Times New Roman" w:hAnsi="Times New Roman"/>
          <w:sz w:val="24"/>
          <w:szCs w:val="24"/>
        </w:rPr>
        <w:t>ленина Тесты. Начальная школа. 4</w:t>
      </w:r>
      <w:r w:rsidRPr="00597FD2">
        <w:rPr>
          <w:rFonts w:ascii="Times New Roman" w:hAnsi="Times New Roman"/>
          <w:sz w:val="24"/>
          <w:szCs w:val="24"/>
        </w:rPr>
        <w:t xml:space="preserve"> класс М.: Дрофа, 2010</w:t>
      </w:r>
    </w:p>
    <w:p w:rsidR="00D269AB" w:rsidRPr="00597FD2" w:rsidRDefault="00D269AB" w:rsidP="00D269AB">
      <w:pPr>
        <w:numPr>
          <w:ilvl w:val="0"/>
          <w:numId w:val="10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597FD2">
        <w:rPr>
          <w:rFonts w:ascii="Times New Roman" w:hAnsi="Times New Roman"/>
          <w:sz w:val="24"/>
          <w:szCs w:val="24"/>
        </w:rPr>
        <w:t>Т.В. Игнатьева Контрольные и проверочны</w:t>
      </w:r>
      <w:r>
        <w:rPr>
          <w:rFonts w:ascii="Times New Roman" w:hAnsi="Times New Roman"/>
          <w:sz w:val="24"/>
          <w:szCs w:val="24"/>
        </w:rPr>
        <w:t>е работы по русскому языку для 4</w:t>
      </w:r>
      <w:r w:rsidRPr="00597FD2">
        <w:rPr>
          <w:rFonts w:ascii="Times New Roman" w:hAnsi="Times New Roman"/>
          <w:sz w:val="24"/>
          <w:szCs w:val="24"/>
        </w:rPr>
        <w:t xml:space="preserve"> класса М. Издательство «Экзамен», 2011</w:t>
      </w:r>
    </w:p>
    <w:p w:rsidR="00D269AB" w:rsidRPr="00597FD2" w:rsidRDefault="00D269AB" w:rsidP="00D269AB">
      <w:pPr>
        <w:numPr>
          <w:ilvl w:val="0"/>
          <w:numId w:val="10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597FD2">
        <w:rPr>
          <w:rFonts w:ascii="Times New Roman" w:hAnsi="Times New Roman"/>
          <w:sz w:val="24"/>
          <w:szCs w:val="24"/>
        </w:rPr>
        <w:t xml:space="preserve">Т.В. Игнатьева </w:t>
      </w:r>
      <w:proofErr w:type="gramStart"/>
      <w:r w:rsidRPr="00597FD2">
        <w:rPr>
          <w:rFonts w:ascii="Times New Roman" w:hAnsi="Times New Roman"/>
          <w:sz w:val="24"/>
          <w:szCs w:val="24"/>
        </w:rPr>
        <w:t>Контрольные  работы</w:t>
      </w:r>
      <w:proofErr w:type="gramEnd"/>
      <w:r>
        <w:rPr>
          <w:rFonts w:ascii="Times New Roman" w:hAnsi="Times New Roman"/>
          <w:sz w:val="24"/>
          <w:szCs w:val="24"/>
        </w:rPr>
        <w:t xml:space="preserve"> по русскому языку для 4</w:t>
      </w:r>
      <w:r w:rsidRPr="00597FD2">
        <w:rPr>
          <w:rFonts w:ascii="Times New Roman" w:hAnsi="Times New Roman"/>
          <w:sz w:val="24"/>
          <w:szCs w:val="24"/>
        </w:rPr>
        <w:t>класса М .Издательство «Экзамен», 2011</w:t>
      </w:r>
    </w:p>
    <w:p w:rsidR="00D269AB" w:rsidRPr="00597FD2" w:rsidRDefault="00D269AB" w:rsidP="00D269AB">
      <w:pPr>
        <w:numPr>
          <w:ilvl w:val="0"/>
          <w:numId w:val="10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597FD2">
        <w:rPr>
          <w:rFonts w:ascii="Times New Roman" w:hAnsi="Times New Roman"/>
          <w:sz w:val="24"/>
          <w:szCs w:val="24"/>
        </w:rPr>
        <w:t>Т.В. Игнатьева Самостоятельны</w:t>
      </w:r>
      <w:r>
        <w:rPr>
          <w:rFonts w:ascii="Times New Roman" w:hAnsi="Times New Roman"/>
          <w:sz w:val="24"/>
          <w:szCs w:val="24"/>
        </w:rPr>
        <w:t>е работы по русскому языку для 4</w:t>
      </w:r>
      <w:r w:rsidRPr="00597FD2">
        <w:rPr>
          <w:rFonts w:ascii="Times New Roman" w:hAnsi="Times New Roman"/>
          <w:sz w:val="24"/>
          <w:szCs w:val="24"/>
        </w:rPr>
        <w:t xml:space="preserve"> класса М. Издательство «Экзамен», 2011</w:t>
      </w:r>
    </w:p>
    <w:p w:rsidR="00D269AB" w:rsidRDefault="00D269AB" w:rsidP="00D269AB">
      <w:pPr>
        <w:numPr>
          <w:ilvl w:val="0"/>
          <w:numId w:val="10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597FD2">
        <w:rPr>
          <w:rFonts w:ascii="Times New Roman" w:hAnsi="Times New Roman"/>
          <w:sz w:val="24"/>
          <w:szCs w:val="24"/>
        </w:rPr>
        <w:t>Тимченко Л.И. Контро</w:t>
      </w:r>
      <w:r>
        <w:rPr>
          <w:rFonts w:ascii="Times New Roman" w:hAnsi="Times New Roman"/>
          <w:sz w:val="24"/>
          <w:szCs w:val="24"/>
        </w:rPr>
        <w:t>льные работы по русскому языку 4</w:t>
      </w:r>
      <w:r w:rsidRPr="00597FD2">
        <w:rPr>
          <w:rFonts w:ascii="Times New Roman" w:hAnsi="Times New Roman"/>
          <w:sz w:val="24"/>
          <w:szCs w:val="24"/>
        </w:rPr>
        <w:t xml:space="preserve"> класс. М. Вита-Пресс, 2010</w:t>
      </w:r>
    </w:p>
    <w:p w:rsidR="00676641" w:rsidRPr="00676641" w:rsidRDefault="00676641" w:rsidP="00676641">
      <w:pPr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</w:p>
    <w:p w:rsidR="00D269AB" w:rsidRPr="00597FD2" w:rsidRDefault="00D269AB" w:rsidP="00D269AB">
      <w:pPr>
        <w:tabs>
          <w:tab w:val="left" w:pos="0"/>
        </w:tabs>
        <w:spacing w:after="0" w:line="240" w:lineRule="auto"/>
        <w:rPr>
          <w:rFonts w:ascii="Times New Roman" w:hAnsi="Times New Roman"/>
          <w:b/>
          <w:color w:val="000000"/>
          <w:sz w:val="24"/>
          <w:szCs w:val="24"/>
        </w:rPr>
      </w:pPr>
      <w:r w:rsidRPr="00597FD2">
        <w:rPr>
          <w:rFonts w:ascii="Times New Roman" w:hAnsi="Times New Roman"/>
          <w:b/>
          <w:color w:val="000000"/>
          <w:sz w:val="24"/>
          <w:szCs w:val="24"/>
        </w:rPr>
        <w:t>Для уроков изобразительного искусства.</w:t>
      </w:r>
    </w:p>
    <w:p w:rsidR="00D269AB" w:rsidRPr="00597FD2" w:rsidRDefault="00D269AB" w:rsidP="00D269AB">
      <w:pPr>
        <w:pStyle w:val="a3"/>
        <w:rPr>
          <w:rFonts w:ascii="Times New Roman" w:hAnsi="Times New Roman"/>
          <w:sz w:val="24"/>
          <w:szCs w:val="24"/>
        </w:rPr>
      </w:pPr>
      <w:r w:rsidRPr="00597FD2">
        <w:rPr>
          <w:rFonts w:ascii="Times New Roman" w:hAnsi="Times New Roman"/>
          <w:sz w:val="24"/>
          <w:szCs w:val="24"/>
        </w:rPr>
        <w:t>1. Дроздова С.Б. Изобразительн</w:t>
      </w:r>
      <w:r>
        <w:rPr>
          <w:rFonts w:ascii="Times New Roman" w:hAnsi="Times New Roman"/>
          <w:sz w:val="24"/>
          <w:szCs w:val="24"/>
        </w:rPr>
        <w:t>ое искусство. Поурочные планы. 4</w:t>
      </w:r>
      <w:r w:rsidRPr="00597FD2">
        <w:rPr>
          <w:rFonts w:ascii="Times New Roman" w:hAnsi="Times New Roman"/>
          <w:sz w:val="24"/>
          <w:szCs w:val="24"/>
        </w:rPr>
        <w:t xml:space="preserve"> класс.Ч.1,</w:t>
      </w:r>
      <w:proofErr w:type="gramStart"/>
      <w:r w:rsidRPr="00597FD2">
        <w:rPr>
          <w:rFonts w:ascii="Times New Roman" w:hAnsi="Times New Roman"/>
          <w:sz w:val="24"/>
          <w:szCs w:val="24"/>
        </w:rPr>
        <w:t>2,Волгоград</w:t>
      </w:r>
      <w:proofErr w:type="gramEnd"/>
      <w:r w:rsidRPr="00597FD2">
        <w:rPr>
          <w:rFonts w:ascii="Times New Roman" w:hAnsi="Times New Roman"/>
          <w:sz w:val="24"/>
          <w:szCs w:val="24"/>
        </w:rPr>
        <w:t>, Учитель-АСТ.2011</w:t>
      </w:r>
    </w:p>
    <w:p w:rsidR="00D269AB" w:rsidRPr="00597FD2" w:rsidRDefault="00D269AB" w:rsidP="00D269AB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597FD2">
        <w:rPr>
          <w:rFonts w:ascii="Times New Roman" w:hAnsi="Times New Roman"/>
          <w:color w:val="000000"/>
          <w:spacing w:val="-10"/>
          <w:sz w:val="24"/>
          <w:szCs w:val="24"/>
        </w:rPr>
        <w:t xml:space="preserve">2. Кузин В.С, Э.И. </w:t>
      </w:r>
      <w:proofErr w:type="spellStart"/>
      <w:r w:rsidRPr="00597FD2">
        <w:rPr>
          <w:rFonts w:ascii="Times New Roman" w:hAnsi="Times New Roman"/>
          <w:color w:val="000000"/>
          <w:spacing w:val="-10"/>
          <w:sz w:val="24"/>
          <w:szCs w:val="24"/>
        </w:rPr>
        <w:t>Кубышкина</w:t>
      </w:r>
      <w:proofErr w:type="spellEnd"/>
      <w:r w:rsidRPr="00597FD2">
        <w:rPr>
          <w:rFonts w:ascii="Times New Roman" w:hAnsi="Times New Roman"/>
          <w:color w:val="000000"/>
          <w:spacing w:val="-10"/>
          <w:sz w:val="24"/>
          <w:szCs w:val="24"/>
        </w:rPr>
        <w:t xml:space="preserve">. Изобразительное </w:t>
      </w:r>
      <w:r>
        <w:rPr>
          <w:rFonts w:ascii="Times New Roman" w:hAnsi="Times New Roman"/>
          <w:color w:val="000000"/>
          <w:spacing w:val="-10"/>
          <w:sz w:val="24"/>
          <w:szCs w:val="24"/>
        </w:rPr>
        <w:t>искусство в начальной школе. 4 класс</w:t>
      </w:r>
      <w:r w:rsidRPr="00597FD2">
        <w:rPr>
          <w:rFonts w:ascii="Times New Roman" w:hAnsi="Times New Roman"/>
          <w:color w:val="000000"/>
          <w:spacing w:val="-10"/>
          <w:sz w:val="24"/>
          <w:szCs w:val="24"/>
        </w:rPr>
        <w:t>.Ч:1,</w:t>
      </w:r>
      <w:proofErr w:type="gramStart"/>
      <w:r w:rsidRPr="00597FD2">
        <w:rPr>
          <w:rFonts w:ascii="Times New Roman" w:hAnsi="Times New Roman"/>
          <w:color w:val="000000"/>
          <w:spacing w:val="-10"/>
          <w:sz w:val="24"/>
          <w:szCs w:val="24"/>
        </w:rPr>
        <w:t>2.-</w:t>
      </w:r>
      <w:proofErr w:type="gramEnd"/>
      <w:r w:rsidRPr="00597FD2">
        <w:rPr>
          <w:rFonts w:ascii="Times New Roman" w:hAnsi="Times New Roman"/>
          <w:color w:val="000000"/>
          <w:sz w:val="24"/>
          <w:szCs w:val="24"/>
        </w:rPr>
        <w:t>М., Дрофа. 2009</w:t>
      </w:r>
    </w:p>
    <w:p w:rsidR="00D269AB" w:rsidRPr="00597FD2" w:rsidRDefault="00D269AB" w:rsidP="00D269AB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597FD2">
        <w:rPr>
          <w:rFonts w:ascii="Times New Roman" w:hAnsi="Times New Roman"/>
          <w:color w:val="000000"/>
          <w:spacing w:val="-7"/>
          <w:sz w:val="24"/>
          <w:szCs w:val="24"/>
        </w:rPr>
        <w:t xml:space="preserve">3. Павлова </w:t>
      </w:r>
      <w:proofErr w:type="gramStart"/>
      <w:r w:rsidRPr="00597FD2">
        <w:rPr>
          <w:rFonts w:ascii="Times New Roman" w:hAnsi="Times New Roman"/>
          <w:color w:val="000000"/>
          <w:spacing w:val="-7"/>
          <w:sz w:val="24"/>
          <w:szCs w:val="24"/>
        </w:rPr>
        <w:t>О.</w:t>
      </w:r>
      <w:r>
        <w:rPr>
          <w:rFonts w:ascii="Times New Roman" w:hAnsi="Times New Roman"/>
          <w:color w:val="000000"/>
          <w:spacing w:val="-7"/>
          <w:sz w:val="24"/>
          <w:szCs w:val="24"/>
        </w:rPr>
        <w:t>В..</w:t>
      </w:r>
      <w:proofErr w:type="gramEnd"/>
      <w:r>
        <w:rPr>
          <w:rFonts w:ascii="Times New Roman" w:hAnsi="Times New Roman"/>
          <w:color w:val="000000"/>
          <w:spacing w:val="-7"/>
          <w:sz w:val="24"/>
          <w:szCs w:val="24"/>
        </w:rPr>
        <w:t xml:space="preserve"> Изобразительное искусство. 4</w:t>
      </w:r>
      <w:r w:rsidRPr="00597FD2">
        <w:rPr>
          <w:rFonts w:ascii="Times New Roman" w:hAnsi="Times New Roman"/>
          <w:color w:val="000000"/>
          <w:spacing w:val="-7"/>
          <w:sz w:val="24"/>
          <w:szCs w:val="24"/>
        </w:rPr>
        <w:t xml:space="preserve"> класс, Поурочные планы по учебнику В.С. Кузина, </w:t>
      </w:r>
      <w:r w:rsidRPr="00597FD2">
        <w:rPr>
          <w:rFonts w:ascii="Times New Roman" w:hAnsi="Times New Roman"/>
          <w:color w:val="000000"/>
          <w:sz w:val="24"/>
          <w:szCs w:val="24"/>
        </w:rPr>
        <w:t xml:space="preserve">Э.И. </w:t>
      </w:r>
      <w:proofErr w:type="spellStart"/>
      <w:r w:rsidRPr="00597FD2">
        <w:rPr>
          <w:rFonts w:ascii="Times New Roman" w:hAnsi="Times New Roman"/>
          <w:color w:val="000000"/>
          <w:sz w:val="24"/>
          <w:szCs w:val="24"/>
        </w:rPr>
        <w:t>Кубышкиной</w:t>
      </w:r>
      <w:proofErr w:type="spellEnd"/>
      <w:r w:rsidRPr="00597FD2">
        <w:rPr>
          <w:rFonts w:ascii="Times New Roman" w:hAnsi="Times New Roman"/>
          <w:color w:val="000000"/>
          <w:sz w:val="24"/>
          <w:szCs w:val="24"/>
        </w:rPr>
        <w:t>, Волгоград, Учитель, 2011.</w:t>
      </w:r>
    </w:p>
    <w:p w:rsidR="00D269AB" w:rsidRDefault="00D269AB" w:rsidP="00D269AB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97FD2">
        <w:rPr>
          <w:rFonts w:ascii="Times New Roman" w:hAnsi="Times New Roman"/>
          <w:sz w:val="24"/>
          <w:szCs w:val="24"/>
        </w:rPr>
        <w:t>4. Школа России. Сборник рабочих программ. 1-4 классы. Пособие для учителей общеобразовательных учреждений. М.: Просвещение. 2011. – 528 с.</w:t>
      </w:r>
    </w:p>
    <w:p w:rsidR="00D269AB" w:rsidRPr="00597FD2" w:rsidRDefault="00D269AB" w:rsidP="00D269AB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269AB" w:rsidRPr="00597FD2" w:rsidRDefault="00D269AB" w:rsidP="00D269AB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97FD2">
        <w:rPr>
          <w:rFonts w:ascii="Times New Roman" w:hAnsi="Times New Roman"/>
          <w:b/>
          <w:color w:val="000000"/>
          <w:sz w:val="24"/>
          <w:szCs w:val="24"/>
        </w:rPr>
        <w:t>Для уроков музыки</w:t>
      </w:r>
    </w:p>
    <w:p w:rsidR="00D269AB" w:rsidRPr="00597FD2" w:rsidRDefault="00D269AB" w:rsidP="00D269AB">
      <w:pPr>
        <w:spacing w:after="0" w:line="240" w:lineRule="auto"/>
        <w:ind w:right="240"/>
        <w:rPr>
          <w:rFonts w:ascii="Times New Roman" w:hAnsi="Times New Roman"/>
          <w:color w:val="000000"/>
          <w:sz w:val="24"/>
          <w:szCs w:val="24"/>
        </w:rPr>
      </w:pPr>
      <w:r w:rsidRPr="00597FD2">
        <w:rPr>
          <w:rFonts w:ascii="Times New Roman" w:hAnsi="Times New Roman"/>
          <w:color w:val="000000"/>
          <w:sz w:val="24"/>
          <w:szCs w:val="24"/>
        </w:rPr>
        <w:t xml:space="preserve">1.Хрестоматия музыкального </w:t>
      </w:r>
      <w:r>
        <w:rPr>
          <w:rFonts w:ascii="Times New Roman" w:hAnsi="Times New Roman"/>
          <w:color w:val="000000"/>
          <w:sz w:val="24"/>
          <w:szCs w:val="24"/>
        </w:rPr>
        <w:t>материала к учебнику «Музыка»: 4</w:t>
      </w:r>
      <w:r w:rsidRPr="00597FD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Pr="00597FD2">
        <w:rPr>
          <w:rFonts w:ascii="Times New Roman" w:hAnsi="Times New Roman"/>
          <w:color w:val="000000"/>
          <w:sz w:val="24"/>
          <w:szCs w:val="24"/>
        </w:rPr>
        <w:t>кл</w:t>
      </w:r>
      <w:proofErr w:type="spellEnd"/>
      <w:r w:rsidRPr="00597FD2">
        <w:rPr>
          <w:rFonts w:ascii="Times New Roman" w:hAnsi="Times New Roman"/>
          <w:color w:val="000000"/>
          <w:sz w:val="24"/>
          <w:szCs w:val="24"/>
        </w:rPr>
        <w:t>.:</w:t>
      </w:r>
      <w:proofErr w:type="gramEnd"/>
      <w:r w:rsidRPr="00597FD2">
        <w:rPr>
          <w:rFonts w:ascii="Times New Roman" w:hAnsi="Times New Roman"/>
          <w:color w:val="000000"/>
          <w:sz w:val="24"/>
          <w:szCs w:val="24"/>
        </w:rPr>
        <w:t xml:space="preserve"> Пособие для учителя /Сост. </w:t>
      </w:r>
      <w:proofErr w:type="spellStart"/>
      <w:r w:rsidRPr="00597FD2">
        <w:rPr>
          <w:rFonts w:ascii="Times New Roman" w:hAnsi="Times New Roman"/>
          <w:color w:val="000000"/>
          <w:sz w:val="24"/>
          <w:szCs w:val="24"/>
        </w:rPr>
        <w:t>Е.Д.Критская</w:t>
      </w:r>
      <w:proofErr w:type="spellEnd"/>
      <w:r w:rsidRPr="00597FD2"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 w:rsidRPr="00597FD2">
        <w:rPr>
          <w:rFonts w:ascii="Times New Roman" w:hAnsi="Times New Roman"/>
          <w:color w:val="000000"/>
          <w:sz w:val="24"/>
          <w:szCs w:val="24"/>
        </w:rPr>
        <w:t>Г.П.Сергеева</w:t>
      </w:r>
      <w:proofErr w:type="spellEnd"/>
      <w:r w:rsidRPr="00597FD2"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 w:rsidRPr="00597FD2">
        <w:rPr>
          <w:rFonts w:ascii="Times New Roman" w:hAnsi="Times New Roman"/>
          <w:color w:val="000000"/>
          <w:sz w:val="24"/>
          <w:szCs w:val="24"/>
        </w:rPr>
        <w:t>Т.С.Шмагина</w:t>
      </w:r>
      <w:proofErr w:type="spellEnd"/>
      <w:r w:rsidRPr="00597FD2">
        <w:rPr>
          <w:rFonts w:ascii="Times New Roman" w:hAnsi="Times New Roman"/>
          <w:color w:val="000000"/>
          <w:sz w:val="24"/>
          <w:szCs w:val="24"/>
        </w:rPr>
        <w:t>.- М., Просвещение, 2011;</w:t>
      </w:r>
    </w:p>
    <w:p w:rsidR="00D269AB" w:rsidRPr="00597FD2" w:rsidRDefault="00D269AB" w:rsidP="00D269AB">
      <w:pPr>
        <w:spacing w:after="0" w:line="240" w:lineRule="auto"/>
        <w:ind w:right="240"/>
        <w:rPr>
          <w:rFonts w:ascii="Times New Roman" w:hAnsi="Times New Roman"/>
          <w:color w:val="000000"/>
          <w:sz w:val="24"/>
          <w:szCs w:val="24"/>
        </w:rPr>
      </w:pPr>
      <w:r w:rsidRPr="00597FD2">
        <w:rPr>
          <w:rFonts w:ascii="Times New Roman" w:hAnsi="Times New Roman"/>
          <w:color w:val="000000"/>
          <w:sz w:val="24"/>
          <w:szCs w:val="24"/>
        </w:rPr>
        <w:t>2.Методика работы с учебниками «Музыка».1-4 классы. Пособие для учителя. - М., Просвещение, 2009г</w:t>
      </w:r>
    </w:p>
    <w:p w:rsidR="00D269AB" w:rsidRDefault="00D269AB" w:rsidP="00D269AB">
      <w:pPr>
        <w:spacing w:after="0" w:line="240" w:lineRule="auto"/>
        <w:ind w:right="240"/>
        <w:rPr>
          <w:rFonts w:ascii="Times New Roman" w:hAnsi="Times New Roman"/>
          <w:b/>
          <w:color w:val="000000"/>
          <w:sz w:val="24"/>
          <w:szCs w:val="24"/>
        </w:rPr>
      </w:pPr>
    </w:p>
    <w:p w:rsidR="00D269AB" w:rsidRPr="00597FD2" w:rsidRDefault="00D269AB" w:rsidP="00D269AB">
      <w:pPr>
        <w:spacing w:after="0" w:line="240" w:lineRule="auto"/>
        <w:ind w:right="240"/>
        <w:rPr>
          <w:rFonts w:ascii="Times New Roman" w:hAnsi="Times New Roman"/>
          <w:color w:val="000000"/>
          <w:sz w:val="24"/>
          <w:szCs w:val="24"/>
        </w:rPr>
      </w:pPr>
      <w:r w:rsidRPr="00597FD2">
        <w:rPr>
          <w:rFonts w:ascii="Times New Roman" w:hAnsi="Times New Roman"/>
          <w:b/>
          <w:color w:val="000000"/>
          <w:sz w:val="24"/>
          <w:szCs w:val="24"/>
        </w:rPr>
        <w:t>Для уроков технологии.</w:t>
      </w:r>
    </w:p>
    <w:p w:rsidR="00D269AB" w:rsidRPr="00597FD2" w:rsidRDefault="00D269AB" w:rsidP="00D269AB">
      <w:pPr>
        <w:pStyle w:val="a3"/>
        <w:numPr>
          <w:ilvl w:val="1"/>
          <w:numId w:val="7"/>
        </w:numPr>
        <w:tabs>
          <w:tab w:val="clear" w:pos="900"/>
          <w:tab w:val="num" w:pos="360"/>
        </w:tabs>
        <w:ind w:left="360"/>
        <w:jc w:val="both"/>
        <w:rPr>
          <w:rFonts w:ascii="Times New Roman" w:hAnsi="Times New Roman"/>
          <w:sz w:val="24"/>
          <w:szCs w:val="24"/>
        </w:rPr>
      </w:pPr>
      <w:r w:rsidRPr="00597FD2">
        <w:rPr>
          <w:rFonts w:ascii="Times New Roman" w:hAnsi="Times New Roman"/>
          <w:sz w:val="24"/>
          <w:szCs w:val="24"/>
        </w:rPr>
        <w:t>Вербицкий И.А. Конструирование из поролона.  - СПб: Детство – пресс, 2010 – 94 с.</w:t>
      </w:r>
    </w:p>
    <w:p w:rsidR="00D269AB" w:rsidRPr="00597FD2" w:rsidRDefault="00D269AB" w:rsidP="00D269AB">
      <w:pPr>
        <w:numPr>
          <w:ilvl w:val="1"/>
          <w:numId w:val="7"/>
        </w:numPr>
        <w:tabs>
          <w:tab w:val="clear" w:pos="900"/>
          <w:tab w:val="num" w:pos="360"/>
        </w:tabs>
        <w:suppressAutoHyphens/>
        <w:spacing w:after="0" w:line="240" w:lineRule="auto"/>
        <w:ind w:left="360"/>
        <w:jc w:val="both"/>
        <w:rPr>
          <w:rFonts w:ascii="Times New Roman" w:eastAsia="MS Mincho" w:hAnsi="Times New Roman"/>
          <w:color w:val="403152"/>
          <w:sz w:val="24"/>
          <w:szCs w:val="24"/>
        </w:rPr>
      </w:pPr>
      <w:r w:rsidRPr="00597FD2">
        <w:rPr>
          <w:rStyle w:val="a4"/>
          <w:rFonts w:ascii="Times New Roman" w:eastAsia="MS Mincho" w:hAnsi="Times New Roman"/>
          <w:color w:val="403152"/>
          <w:sz w:val="24"/>
          <w:szCs w:val="24"/>
        </w:rPr>
        <w:t xml:space="preserve">Горецкий В.Г., </w:t>
      </w:r>
      <w:proofErr w:type="spellStart"/>
      <w:r w:rsidRPr="00597FD2">
        <w:rPr>
          <w:rStyle w:val="a4"/>
          <w:rFonts w:ascii="Times New Roman" w:eastAsia="MS Mincho" w:hAnsi="Times New Roman"/>
          <w:color w:val="403152"/>
          <w:sz w:val="24"/>
          <w:szCs w:val="24"/>
        </w:rPr>
        <w:t>Роговцева</w:t>
      </w:r>
      <w:proofErr w:type="spellEnd"/>
      <w:r w:rsidRPr="00597FD2">
        <w:rPr>
          <w:rStyle w:val="a4"/>
          <w:rFonts w:ascii="Times New Roman" w:eastAsia="MS Mincho" w:hAnsi="Times New Roman"/>
          <w:color w:val="403152"/>
          <w:sz w:val="24"/>
          <w:szCs w:val="24"/>
        </w:rPr>
        <w:t xml:space="preserve"> Н.И., </w:t>
      </w:r>
      <w:proofErr w:type="spellStart"/>
      <w:r w:rsidRPr="00597FD2">
        <w:rPr>
          <w:rStyle w:val="a4"/>
          <w:rFonts w:ascii="Times New Roman" w:eastAsia="MS Mincho" w:hAnsi="Times New Roman"/>
          <w:color w:val="403152"/>
          <w:sz w:val="24"/>
          <w:szCs w:val="24"/>
        </w:rPr>
        <w:t>Анащенкова</w:t>
      </w:r>
      <w:proofErr w:type="spellEnd"/>
      <w:r w:rsidRPr="00597FD2">
        <w:rPr>
          <w:rStyle w:val="a4"/>
          <w:rFonts w:ascii="Times New Roman" w:eastAsia="MS Mincho" w:hAnsi="Times New Roman"/>
          <w:color w:val="403152"/>
          <w:sz w:val="24"/>
          <w:szCs w:val="24"/>
        </w:rPr>
        <w:t xml:space="preserve"> С.В. Технология: Рабочие программы: 1-4 классы, Просвещение 2010</w:t>
      </w:r>
    </w:p>
    <w:p w:rsidR="00D269AB" w:rsidRPr="00597FD2" w:rsidRDefault="00D269AB" w:rsidP="00D269AB">
      <w:pPr>
        <w:pStyle w:val="a3"/>
        <w:tabs>
          <w:tab w:val="num" w:pos="360"/>
        </w:tabs>
        <w:ind w:left="360" w:hanging="360"/>
        <w:jc w:val="both"/>
        <w:rPr>
          <w:rFonts w:ascii="Times New Roman" w:hAnsi="Times New Roman"/>
          <w:sz w:val="24"/>
          <w:szCs w:val="24"/>
        </w:rPr>
      </w:pPr>
      <w:r w:rsidRPr="00597FD2">
        <w:rPr>
          <w:rFonts w:ascii="Times New Roman" w:hAnsi="Times New Roman"/>
          <w:sz w:val="24"/>
          <w:szCs w:val="24"/>
        </w:rPr>
        <w:t xml:space="preserve"> 3. </w:t>
      </w:r>
      <w:proofErr w:type="spellStart"/>
      <w:r w:rsidRPr="00597FD2">
        <w:rPr>
          <w:rFonts w:ascii="Times New Roman" w:hAnsi="Times New Roman"/>
          <w:sz w:val="24"/>
          <w:szCs w:val="24"/>
        </w:rPr>
        <w:t>Межуев</w:t>
      </w:r>
      <w:proofErr w:type="spellEnd"/>
      <w:r w:rsidRPr="00597FD2">
        <w:rPr>
          <w:rFonts w:ascii="Times New Roman" w:hAnsi="Times New Roman"/>
          <w:sz w:val="24"/>
          <w:szCs w:val="24"/>
        </w:rPr>
        <w:t xml:space="preserve"> Ю.В</w:t>
      </w:r>
      <w:r>
        <w:rPr>
          <w:rFonts w:ascii="Times New Roman" w:hAnsi="Times New Roman"/>
          <w:sz w:val="24"/>
          <w:szCs w:val="24"/>
        </w:rPr>
        <w:t>. Уроки труда. 4</w:t>
      </w:r>
      <w:r w:rsidRPr="00597FD2">
        <w:rPr>
          <w:rFonts w:ascii="Times New Roman" w:hAnsi="Times New Roman"/>
          <w:sz w:val="24"/>
          <w:szCs w:val="24"/>
        </w:rPr>
        <w:t>класс. – Саратов: Лицей, 2009 – 64 с.</w:t>
      </w:r>
    </w:p>
    <w:p w:rsidR="00D269AB" w:rsidRPr="00597FD2" w:rsidRDefault="00D269AB" w:rsidP="00D269AB">
      <w:pPr>
        <w:pStyle w:val="a3"/>
        <w:tabs>
          <w:tab w:val="num" w:pos="360"/>
        </w:tabs>
        <w:ind w:left="360" w:hanging="360"/>
        <w:jc w:val="both"/>
        <w:rPr>
          <w:rFonts w:ascii="Times New Roman" w:hAnsi="Times New Roman"/>
          <w:sz w:val="24"/>
          <w:szCs w:val="24"/>
        </w:rPr>
      </w:pPr>
      <w:r w:rsidRPr="00597FD2">
        <w:rPr>
          <w:rFonts w:ascii="Times New Roman" w:hAnsi="Times New Roman"/>
          <w:sz w:val="24"/>
          <w:szCs w:val="24"/>
        </w:rPr>
        <w:t xml:space="preserve">4. Петрова И.М. Волшебные полоски. Ручной труд для самых маленьких. – </w:t>
      </w:r>
      <w:proofErr w:type="gramStart"/>
      <w:r w:rsidRPr="00597FD2">
        <w:rPr>
          <w:rFonts w:ascii="Times New Roman" w:hAnsi="Times New Roman"/>
          <w:sz w:val="24"/>
          <w:szCs w:val="24"/>
        </w:rPr>
        <w:t>СПб.:</w:t>
      </w:r>
      <w:proofErr w:type="gramEnd"/>
      <w:r w:rsidRPr="00597FD2">
        <w:rPr>
          <w:rFonts w:ascii="Times New Roman" w:hAnsi="Times New Roman"/>
          <w:sz w:val="24"/>
          <w:szCs w:val="24"/>
        </w:rPr>
        <w:t xml:space="preserve"> Детство – пресс, 2010. – 32 с. + вкл.4 с.</w:t>
      </w:r>
    </w:p>
    <w:p w:rsidR="00D269AB" w:rsidRPr="00597FD2" w:rsidRDefault="00D269AB" w:rsidP="00D269AB">
      <w:pPr>
        <w:pStyle w:val="a3"/>
        <w:numPr>
          <w:ilvl w:val="0"/>
          <w:numId w:val="7"/>
        </w:numPr>
        <w:tabs>
          <w:tab w:val="num" w:pos="360"/>
        </w:tabs>
        <w:ind w:left="360"/>
        <w:jc w:val="both"/>
        <w:rPr>
          <w:rFonts w:ascii="Times New Roman" w:hAnsi="Times New Roman"/>
          <w:sz w:val="24"/>
          <w:szCs w:val="24"/>
        </w:rPr>
      </w:pPr>
      <w:r w:rsidRPr="00597FD2">
        <w:rPr>
          <w:rFonts w:ascii="Times New Roman" w:hAnsi="Times New Roman"/>
          <w:sz w:val="24"/>
          <w:szCs w:val="24"/>
        </w:rPr>
        <w:t xml:space="preserve">Петрова И.М. Театр на столе. – </w:t>
      </w:r>
      <w:proofErr w:type="gramStart"/>
      <w:r w:rsidRPr="00597FD2">
        <w:rPr>
          <w:rFonts w:ascii="Times New Roman" w:hAnsi="Times New Roman"/>
          <w:sz w:val="24"/>
          <w:szCs w:val="24"/>
        </w:rPr>
        <w:t>СПб.:</w:t>
      </w:r>
      <w:proofErr w:type="gramEnd"/>
      <w:r w:rsidRPr="00597FD2">
        <w:rPr>
          <w:rFonts w:ascii="Times New Roman" w:hAnsi="Times New Roman"/>
          <w:sz w:val="24"/>
          <w:szCs w:val="24"/>
        </w:rPr>
        <w:t xml:space="preserve"> Детство – пресс, 2011. – 144 с. + вкл. 8с.</w:t>
      </w:r>
    </w:p>
    <w:p w:rsidR="00D269AB" w:rsidRPr="00597FD2" w:rsidRDefault="00D269AB" w:rsidP="00D269AB">
      <w:pPr>
        <w:pStyle w:val="a3"/>
        <w:numPr>
          <w:ilvl w:val="0"/>
          <w:numId w:val="7"/>
        </w:numPr>
        <w:tabs>
          <w:tab w:val="num" w:pos="360"/>
        </w:tabs>
        <w:ind w:left="360"/>
        <w:jc w:val="both"/>
        <w:rPr>
          <w:rFonts w:ascii="Times New Roman" w:hAnsi="Times New Roman"/>
          <w:sz w:val="24"/>
          <w:szCs w:val="24"/>
        </w:rPr>
      </w:pPr>
      <w:r w:rsidRPr="00597FD2">
        <w:rPr>
          <w:rFonts w:ascii="Times New Roman" w:hAnsi="Times New Roman"/>
          <w:sz w:val="24"/>
          <w:szCs w:val="24"/>
        </w:rPr>
        <w:t xml:space="preserve">Петрова И.М. Аппликация. – </w:t>
      </w:r>
      <w:proofErr w:type="gramStart"/>
      <w:r w:rsidRPr="00597FD2">
        <w:rPr>
          <w:rFonts w:ascii="Times New Roman" w:hAnsi="Times New Roman"/>
          <w:sz w:val="24"/>
          <w:szCs w:val="24"/>
        </w:rPr>
        <w:t>СПб.:</w:t>
      </w:r>
      <w:proofErr w:type="gramEnd"/>
      <w:r w:rsidRPr="00597FD2">
        <w:rPr>
          <w:rFonts w:ascii="Times New Roman" w:hAnsi="Times New Roman"/>
          <w:sz w:val="24"/>
          <w:szCs w:val="24"/>
        </w:rPr>
        <w:t xml:space="preserve"> Детство – пресс, 2007. – 64 с. + вкл.8 с.</w:t>
      </w:r>
    </w:p>
    <w:p w:rsidR="00D269AB" w:rsidRPr="00597FD2" w:rsidRDefault="00D269AB" w:rsidP="00D269AB">
      <w:pPr>
        <w:numPr>
          <w:ilvl w:val="0"/>
          <w:numId w:val="7"/>
        </w:numPr>
        <w:tabs>
          <w:tab w:val="num" w:pos="360"/>
        </w:tabs>
        <w:suppressAutoHyphens/>
        <w:spacing w:after="0" w:line="240" w:lineRule="auto"/>
        <w:ind w:left="360"/>
        <w:jc w:val="both"/>
        <w:rPr>
          <w:rStyle w:val="a4"/>
          <w:rFonts w:ascii="Times New Roman" w:eastAsia="MS Mincho" w:hAnsi="Times New Roman"/>
          <w:color w:val="000000"/>
          <w:sz w:val="24"/>
          <w:szCs w:val="24"/>
        </w:rPr>
      </w:pPr>
      <w:r w:rsidRPr="00597FD2">
        <w:rPr>
          <w:rStyle w:val="a4"/>
          <w:rFonts w:ascii="Times New Roman" w:eastAsia="MS Mincho" w:hAnsi="Times New Roman"/>
          <w:color w:val="000000"/>
          <w:sz w:val="24"/>
          <w:szCs w:val="24"/>
        </w:rPr>
        <w:t xml:space="preserve">Образовательная программа «Школа России». Планируемые результаты освоения обучающимися программы начального общего образования.  </w:t>
      </w:r>
    </w:p>
    <w:p w:rsidR="00D269AB" w:rsidRDefault="00D269AB" w:rsidP="00D269AB">
      <w:pPr>
        <w:numPr>
          <w:ilvl w:val="0"/>
          <w:numId w:val="7"/>
        </w:numPr>
        <w:tabs>
          <w:tab w:val="num" w:pos="360"/>
        </w:tabs>
        <w:suppressAutoHyphens/>
        <w:spacing w:after="0" w:line="240" w:lineRule="auto"/>
        <w:ind w:left="360"/>
        <w:jc w:val="both"/>
        <w:rPr>
          <w:rStyle w:val="a4"/>
          <w:rFonts w:ascii="Times New Roman" w:eastAsia="MS Mincho" w:hAnsi="Times New Roman"/>
          <w:color w:val="000000"/>
          <w:sz w:val="24"/>
          <w:szCs w:val="24"/>
        </w:rPr>
      </w:pPr>
      <w:r w:rsidRPr="00597FD2">
        <w:rPr>
          <w:rStyle w:val="a4"/>
          <w:rFonts w:ascii="Times New Roman" w:eastAsia="MS Mincho" w:hAnsi="Times New Roman"/>
          <w:color w:val="000000"/>
          <w:sz w:val="24"/>
          <w:szCs w:val="24"/>
        </w:rPr>
        <w:t>Программа формирования универсальных учебных действий у обучающихся на ступени начального общего образования</w:t>
      </w:r>
    </w:p>
    <w:p w:rsidR="00D269AB" w:rsidRDefault="00D269AB" w:rsidP="00D269AB">
      <w:pPr>
        <w:suppressAutoHyphens/>
        <w:spacing w:after="0" w:line="240" w:lineRule="auto"/>
        <w:ind w:left="360"/>
        <w:jc w:val="both"/>
        <w:rPr>
          <w:rFonts w:ascii="Times New Roman" w:eastAsia="MS Mincho" w:hAnsi="Times New Roman"/>
          <w:color w:val="000000"/>
          <w:sz w:val="24"/>
          <w:szCs w:val="24"/>
        </w:rPr>
      </w:pPr>
    </w:p>
    <w:p w:rsidR="00676641" w:rsidRDefault="00676641" w:rsidP="00D269AB">
      <w:pPr>
        <w:suppressAutoHyphens/>
        <w:spacing w:after="0" w:line="240" w:lineRule="auto"/>
        <w:ind w:left="360"/>
        <w:jc w:val="both"/>
        <w:rPr>
          <w:rFonts w:ascii="Times New Roman" w:eastAsia="MS Mincho" w:hAnsi="Times New Roman"/>
          <w:color w:val="000000"/>
          <w:sz w:val="24"/>
          <w:szCs w:val="24"/>
        </w:rPr>
      </w:pPr>
    </w:p>
    <w:p w:rsidR="00676641" w:rsidRDefault="00676641" w:rsidP="00D269AB">
      <w:pPr>
        <w:suppressAutoHyphens/>
        <w:spacing w:after="0" w:line="240" w:lineRule="auto"/>
        <w:ind w:left="360"/>
        <w:jc w:val="both"/>
        <w:rPr>
          <w:rFonts w:ascii="Times New Roman" w:eastAsia="MS Mincho" w:hAnsi="Times New Roman"/>
          <w:color w:val="000000"/>
          <w:sz w:val="24"/>
          <w:szCs w:val="24"/>
        </w:rPr>
      </w:pPr>
    </w:p>
    <w:p w:rsidR="00676641" w:rsidRDefault="00676641" w:rsidP="00D269AB">
      <w:pPr>
        <w:suppressAutoHyphens/>
        <w:spacing w:after="0" w:line="240" w:lineRule="auto"/>
        <w:ind w:left="360"/>
        <w:jc w:val="both"/>
        <w:rPr>
          <w:rFonts w:ascii="Times New Roman" w:eastAsia="MS Mincho" w:hAnsi="Times New Roman"/>
          <w:color w:val="000000"/>
          <w:sz w:val="24"/>
          <w:szCs w:val="24"/>
        </w:rPr>
      </w:pPr>
    </w:p>
    <w:p w:rsidR="00676641" w:rsidRDefault="00676641" w:rsidP="00D269AB">
      <w:pPr>
        <w:suppressAutoHyphens/>
        <w:spacing w:after="0" w:line="240" w:lineRule="auto"/>
        <w:ind w:left="360"/>
        <w:jc w:val="both"/>
        <w:rPr>
          <w:rFonts w:ascii="Times New Roman" w:eastAsia="MS Mincho" w:hAnsi="Times New Roman"/>
          <w:color w:val="000000"/>
          <w:sz w:val="24"/>
          <w:szCs w:val="24"/>
        </w:rPr>
      </w:pPr>
    </w:p>
    <w:p w:rsidR="00676641" w:rsidRPr="00597FD2" w:rsidRDefault="00676641" w:rsidP="00D269AB">
      <w:pPr>
        <w:suppressAutoHyphens/>
        <w:spacing w:after="0" w:line="240" w:lineRule="auto"/>
        <w:ind w:left="360"/>
        <w:jc w:val="both"/>
        <w:rPr>
          <w:rFonts w:ascii="Times New Roman" w:eastAsia="MS Mincho" w:hAnsi="Times New Roman"/>
          <w:color w:val="000000"/>
          <w:sz w:val="24"/>
          <w:szCs w:val="24"/>
        </w:rPr>
      </w:pPr>
    </w:p>
    <w:p w:rsidR="00D269AB" w:rsidRPr="00597FD2" w:rsidRDefault="00D269AB" w:rsidP="00D269AB">
      <w:pPr>
        <w:shd w:val="clear" w:color="auto" w:fill="FFFFFF"/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Times New Roman" w:hAnsi="Times New Roman"/>
          <w:color w:val="000000"/>
          <w:sz w:val="24"/>
          <w:szCs w:val="24"/>
        </w:rPr>
      </w:pPr>
      <w:r w:rsidRPr="00597FD2">
        <w:rPr>
          <w:rFonts w:ascii="Times New Roman" w:hAnsi="Times New Roman"/>
          <w:b/>
          <w:color w:val="000000"/>
          <w:sz w:val="24"/>
          <w:szCs w:val="24"/>
        </w:rPr>
        <w:lastRenderedPageBreak/>
        <w:t>Для уроков литературного чтения.</w:t>
      </w:r>
    </w:p>
    <w:p w:rsidR="00D269AB" w:rsidRPr="00597FD2" w:rsidRDefault="00D269AB" w:rsidP="00D269AB">
      <w:pPr>
        <w:shd w:val="clear" w:color="auto" w:fill="FFFFFF"/>
        <w:autoSpaceDE w:val="0"/>
        <w:autoSpaceDN w:val="0"/>
        <w:adjustRightInd w:val="0"/>
        <w:spacing w:after="0" w:line="240" w:lineRule="auto"/>
        <w:ind w:hanging="360"/>
        <w:jc w:val="both"/>
        <w:rPr>
          <w:rFonts w:ascii="Times New Roman" w:hAnsi="Times New Roman"/>
          <w:sz w:val="24"/>
          <w:szCs w:val="24"/>
        </w:rPr>
      </w:pPr>
      <w:r w:rsidRPr="00597FD2">
        <w:rPr>
          <w:rFonts w:ascii="Times New Roman" w:hAnsi="Times New Roman"/>
          <w:color w:val="000000"/>
          <w:sz w:val="24"/>
          <w:szCs w:val="24"/>
        </w:rPr>
        <w:t xml:space="preserve">      1.</w:t>
      </w:r>
      <w:r w:rsidRPr="00597FD2">
        <w:rPr>
          <w:rFonts w:ascii="Times New Roman" w:hAnsi="Times New Roman"/>
          <w:sz w:val="24"/>
          <w:szCs w:val="24"/>
        </w:rPr>
        <w:t xml:space="preserve"> Школа России. Сборник рабочих программ. 1-4 классы. Пособие для учителей общеобразовательных учреждений. М.: Просвещение. 2011. – 528 с.</w:t>
      </w:r>
    </w:p>
    <w:p w:rsidR="00D269AB" w:rsidRPr="00597FD2" w:rsidRDefault="00D269AB" w:rsidP="00D269A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97FD2">
        <w:rPr>
          <w:rFonts w:ascii="Times New Roman" w:hAnsi="Times New Roman"/>
          <w:sz w:val="24"/>
          <w:szCs w:val="24"/>
        </w:rPr>
        <w:t xml:space="preserve">2.Байкова М. И., </w:t>
      </w:r>
      <w:proofErr w:type="spellStart"/>
      <w:r w:rsidRPr="00597FD2">
        <w:rPr>
          <w:rFonts w:ascii="Times New Roman" w:hAnsi="Times New Roman"/>
          <w:sz w:val="24"/>
          <w:szCs w:val="24"/>
        </w:rPr>
        <w:t>Гостимская</w:t>
      </w:r>
      <w:proofErr w:type="spellEnd"/>
      <w:r w:rsidRPr="00597FD2">
        <w:rPr>
          <w:rFonts w:ascii="Times New Roman" w:hAnsi="Times New Roman"/>
          <w:sz w:val="24"/>
          <w:szCs w:val="24"/>
        </w:rPr>
        <w:t xml:space="preserve"> Е. С. П</w:t>
      </w:r>
      <w:r>
        <w:rPr>
          <w:rFonts w:ascii="Times New Roman" w:hAnsi="Times New Roman"/>
          <w:sz w:val="24"/>
          <w:szCs w:val="24"/>
        </w:rPr>
        <w:t>оурочные разработки по чтению. 4</w:t>
      </w:r>
      <w:r w:rsidRPr="00597FD2">
        <w:rPr>
          <w:rFonts w:ascii="Times New Roman" w:hAnsi="Times New Roman"/>
          <w:sz w:val="24"/>
          <w:szCs w:val="24"/>
        </w:rPr>
        <w:t xml:space="preserve">класс. Москва «ВАКО» </w:t>
      </w:r>
      <w:smartTag w:uri="urn:schemas-microsoft-com:office:smarttags" w:element="metricconverter">
        <w:smartTagPr>
          <w:attr w:name="ProductID" w:val="2004 г"/>
        </w:smartTagPr>
        <w:r w:rsidRPr="00597FD2">
          <w:rPr>
            <w:rFonts w:ascii="Times New Roman" w:hAnsi="Times New Roman"/>
            <w:sz w:val="24"/>
            <w:szCs w:val="24"/>
          </w:rPr>
          <w:t>2004 г</w:t>
        </w:r>
      </w:smartTag>
      <w:r w:rsidRPr="00597FD2">
        <w:rPr>
          <w:rFonts w:ascii="Times New Roman" w:hAnsi="Times New Roman"/>
          <w:sz w:val="24"/>
          <w:szCs w:val="24"/>
        </w:rPr>
        <w:t>.</w:t>
      </w:r>
    </w:p>
    <w:p w:rsidR="00D269AB" w:rsidRPr="00597FD2" w:rsidRDefault="00D269AB" w:rsidP="00D269A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97FD2">
        <w:rPr>
          <w:rFonts w:ascii="Times New Roman" w:hAnsi="Times New Roman"/>
          <w:sz w:val="24"/>
          <w:szCs w:val="24"/>
        </w:rPr>
        <w:t>3.Кутявина С. В. Поурочные разра</w:t>
      </w:r>
      <w:r>
        <w:rPr>
          <w:rFonts w:ascii="Times New Roman" w:hAnsi="Times New Roman"/>
          <w:sz w:val="24"/>
          <w:szCs w:val="24"/>
        </w:rPr>
        <w:t>ботки по литературному чтению. 4</w:t>
      </w:r>
      <w:r w:rsidRPr="00597FD2">
        <w:rPr>
          <w:rFonts w:ascii="Times New Roman" w:hAnsi="Times New Roman"/>
          <w:sz w:val="24"/>
          <w:szCs w:val="24"/>
        </w:rPr>
        <w:t xml:space="preserve">класс. Москва «ВАКО» </w:t>
      </w:r>
      <w:smartTag w:uri="urn:schemas-microsoft-com:office:smarttags" w:element="metricconverter">
        <w:smartTagPr>
          <w:attr w:name="ProductID" w:val="2006 г"/>
        </w:smartTagPr>
        <w:r w:rsidRPr="00597FD2">
          <w:rPr>
            <w:rFonts w:ascii="Times New Roman" w:hAnsi="Times New Roman"/>
            <w:sz w:val="24"/>
            <w:szCs w:val="24"/>
          </w:rPr>
          <w:t>2006 г</w:t>
        </w:r>
      </w:smartTag>
      <w:r w:rsidRPr="00597FD2">
        <w:rPr>
          <w:rFonts w:ascii="Times New Roman" w:hAnsi="Times New Roman"/>
          <w:sz w:val="24"/>
          <w:szCs w:val="24"/>
        </w:rPr>
        <w:t>.</w:t>
      </w:r>
    </w:p>
    <w:p w:rsidR="00D269AB" w:rsidRPr="00597FD2" w:rsidRDefault="00D269AB" w:rsidP="00D269A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97FD2">
        <w:rPr>
          <w:rFonts w:ascii="Times New Roman" w:hAnsi="Times New Roman"/>
          <w:sz w:val="24"/>
          <w:szCs w:val="24"/>
        </w:rPr>
        <w:t xml:space="preserve">4. </w:t>
      </w:r>
      <w:proofErr w:type="spellStart"/>
      <w:r w:rsidRPr="00597FD2">
        <w:rPr>
          <w:rFonts w:ascii="Times New Roman" w:hAnsi="Times New Roman"/>
          <w:sz w:val="24"/>
          <w:szCs w:val="24"/>
        </w:rPr>
        <w:t>Клюхина</w:t>
      </w:r>
      <w:proofErr w:type="spellEnd"/>
      <w:r w:rsidRPr="00597FD2">
        <w:rPr>
          <w:rFonts w:ascii="Times New Roman" w:hAnsi="Times New Roman"/>
          <w:sz w:val="24"/>
          <w:szCs w:val="24"/>
        </w:rPr>
        <w:t xml:space="preserve"> И.В. Поурочные разработки по литературному чтению к учебнику </w:t>
      </w:r>
      <w:proofErr w:type="spellStart"/>
      <w:r w:rsidRPr="00597FD2">
        <w:rPr>
          <w:rFonts w:ascii="Times New Roman" w:hAnsi="Times New Roman"/>
          <w:sz w:val="24"/>
          <w:szCs w:val="24"/>
        </w:rPr>
        <w:t>Л.В.Климановой</w:t>
      </w:r>
      <w:proofErr w:type="spellEnd"/>
      <w:r w:rsidRPr="00597FD2">
        <w:rPr>
          <w:rFonts w:ascii="Times New Roman" w:hAnsi="Times New Roman"/>
          <w:sz w:val="24"/>
          <w:szCs w:val="24"/>
        </w:rPr>
        <w:t xml:space="preserve"> «</w:t>
      </w:r>
      <w:r>
        <w:rPr>
          <w:rFonts w:ascii="Times New Roman" w:hAnsi="Times New Roman"/>
          <w:sz w:val="24"/>
          <w:szCs w:val="24"/>
        </w:rPr>
        <w:t>Родная речь» .4</w:t>
      </w:r>
      <w:r w:rsidRPr="00597FD2">
        <w:rPr>
          <w:rFonts w:ascii="Times New Roman" w:hAnsi="Times New Roman"/>
          <w:sz w:val="24"/>
          <w:szCs w:val="24"/>
        </w:rPr>
        <w:t xml:space="preserve"> класс, М.; </w:t>
      </w:r>
      <w:proofErr w:type="spellStart"/>
      <w:r w:rsidRPr="00597FD2">
        <w:rPr>
          <w:rFonts w:ascii="Times New Roman" w:hAnsi="Times New Roman"/>
          <w:sz w:val="24"/>
          <w:szCs w:val="24"/>
        </w:rPr>
        <w:t>Вако</w:t>
      </w:r>
      <w:proofErr w:type="spellEnd"/>
      <w:r w:rsidRPr="00597FD2">
        <w:rPr>
          <w:rFonts w:ascii="Times New Roman" w:hAnsi="Times New Roman"/>
          <w:sz w:val="24"/>
          <w:szCs w:val="24"/>
        </w:rPr>
        <w:t>, 2012.</w:t>
      </w:r>
    </w:p>
    <w:p w:rsidR="00D269AB" w:rsidRPr="00597FD2" w:rsidRDefault="00D269AB" w:rsidP="00D269A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97FD2">
        <w:rPr>
          <w:rFonts w:ascii="Times New Roman" w:hAnsi="Times New Roman"/>
          <w:sz w:val="24"/>
          <w:szCs w:val="24"/>
        </w:rPr>
        <w:t>5</w:t>
      </w:r>
      <w:r>
        <w:rPr>
          <w:rFonts w:ascii="Times New Roman" w:hAnsi="Times New Roman"/>
          <w:sz w:val="24"/>
          <w:szCs w:val="24"/>
        </w:rPr>
        <w:t xml:space="preserve">.Кондранина </w:t>
      </w:r>
      <w:proofErr w:type="gramStart"/>
      <w:r>
        <w:rPr>
          <w:rFonts w:ascii="Times New Roman" w:hAnsi="Times New Roman"/>
          <w:sz w:val="24"/>
          <w:szCs w:val="24"/>
        </w:rPr>
        <w:t>Т.И .</w:t>
      </w:r>
      <w:proofErr w:type="gramEnd"/>
      <w:r>
        <w:rPr>
          <w:rFonts w:ascii="Times New Roman" w:hAnsi="Times New Roman"/>
          <w:sz w:val="24"/>
          <w:szCs w:val="24"/>
        </w:rPr>
        <w:t xml:space="preserve"> Чтение. 4</w:t>
      </w:r>
      <w:r w:rsidRPr="00597FD2">
        <w:rPr>
          <w:rFonts w:ascii="Times New Roman" w:hAnsi="Times New Roman"/>
          <w:sz w:val="24"/>
          <w:szCs w:val="24"/>
        </w:rPr>
        <w:t xml:space="preserve"> класс/Сборник текстов и упражнений по развитию навыков техники чтения. Москва. 2011.</w:t>
      </w:r>
    </w:p>
    <w:p w:rsidR="00D269AB" w:rsidRPr="00597FD2" w:rsidRDefault="00D269AB" w:rsidP="00D269A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97FD2">
        <w:rPr>
          <w:rFonts w:ascii="Times New Roman" w:hAnsi="Times New Roman"/>
          <w:sz w:val="24"/>
          <w:szCs w:val="24"/>
        </w:rPr>
        <w:t xml:space="preserve">6.Левина С.А., М.М. </w:t>
      </w:r>
      <w:proofErr w:type="spellStart"/>
      <w:r>
        <w:rPr>
          <w:rFonts w:ascii="Times New Roman" w:hAnsi="Times New Roman"/>
          <w:sz w:val="24"/>
          <w:szCs w:val="24"/>
        </w:rPr>
        <w:t>Тургаева</w:t>
      </w:r>
      <w:proofErr w:type="spellEnd"/>
      <w:r>
        <w:rPr>
          <w:rFonts w:ascii="Times New Roman" w:hAnsi="Times New Roman"/>
          <w:sz w:val="24"/>
          <w:szCs w:val="24"/>
        </w:rPr>
        <w:t>. Литературное чтение. 4</w:t>
      </w:r>
      <w:r w:rsidRPr="00597FD2">
        <w:rPr>
          <w:rFonts w:ascii="Times New Roman" w:hAnsi="Times New Roman"/>
          <w:sz w:val="24"/>
          <w:szCs w:val="24"/>
        </w:rPr>
        <w:t xml:space="preserve"> класс. Поурочные планы. Ч. 1,2,3, Волгоград; Учитель. 2012..</w:t>
      </w:r>
    </w:p>
    <w:p w:rsidR="00D269AB" w:rsidRPr="00597FD2" w:rsidRDefault="00D269AB" w:rsidP="00D269A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97FD2">
        <w:rPr>
          <w:rFonts w:ascii="Times New Roman" w:hAnsi="Times New Roman"/>
          <w:sz w:val="24"/>
          <w:szCs w:val="24"/>
        </w:rPr>
        <w:t xml:space="preserve">7.Обухова Л.А., </w:t>
      </w:r>
      <w:proofErr w:type="spellStart"/>
      <w:r w:rsidRPr="00597FD2">
        <w:rPr>
          <w:rFonts w:ascii="Times New Roman" w:hAnsi="Times New Roman"/>
          <w:sz w:val="24"/>
          <w:szCs w:val="24"/>
        </w:rPr>
        <w:t>О.Е.Жиренко</w:t>
      </w:r>
      <w:proofErr w:type="spellEnd"/>
      <w:r w:rsidRPr="00597FD2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597FD2">
        <w:rPr>
          <w:rFonts w:ascii="Times New Roman" w:hAnsi="Times New Roman"/>
          <w:sz w:val="24"/>
          <w:szCs w:val="24"/>
        </w:rPr>
        <w:t>И.В.Дубинина</w:t>
      </w:r>
      <w:proofErr w:type="spellEnd"/>
      <w:r w:rsidRPr="00597FD2">
        <w:rPr>
          <w:rFonts w:ascii="Times New Roman" w:hAnsi="Times New Roman"/>
          <w:sz w:val="24"/>
          <w:szCs w:val="24"/>
        </w:rPr>
        <w:t>, Т.М. Лукина Как хорошо уметь читать</w:t>
      </w:r>
      <w:proofErr w:type="gramStart"/>
      <w:r w:rsidRPr="00597FD2">
        <w:rPr>
          <w:rFonts w:ascii="Times New Roman" w:hAnsi="Times New Roman"/>
          <w:sz w:val="24"/>
          <w:szCs w:val="24"/>
        </w:rPr>
        <w:t>...;Воронеж</w:t>
      </w:r>
      <w:proofErr w:type="gramEnd"/>
      <w:r w:rsidRPr="00597FD2">
        <w:rPr>
          <w:rFonts w:ascii="Times New Roman" w:hAnsi="Times New Roman"/>
          <w:sz w:val="24"/>
          <w:szCs w:val="24"/>
        </w:rPr>
        <w:t>,2011.</w:t>
      </w:r>
    </w:p>
    <w:p w:rsidR="00D269AB" w:rsidRPr="00597FD2" w:rsidRDefault="00D269AB" w:rsidP="00D269A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97FD2">
        <w:rPr>
          <w:rFonts w:ascii="Times New Roman" w:hAnsi="Times New Roman"/>
          <w:sz w:val="24"/>
          <w:szCs w:val="24"/>
        </w:rPr>
        <w:t>8.Савинова С.В. Чтение в начальной школе. Волгоград, Учитель, 2011.</w:t>
      </w:r>
    </w:p>
    <w:p w:rsidR="00D269AB" w:rsidRPr="00597FD2" w:rsidRDefault="00D269AB" w:rsidP="00D269A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97FD2">
        <w:rPr>
          <w:rFonts w:ascii="Times New Roman" w:hAnsi="Times New Roman"/>
          <w:b/>
          <w:color w:val="000000"/>
          <w:sz w:val="24"/>
          <w:szCs w:val="24"/>
        </w:rPr>
        <w:t>Для уроков математики.</w:t>
      </w:r>
    </w:p>
    <w:p w:rsidR="00D269AB" w:rsidRPr="00597FD2" w:rsidRDefault="00D269AB" w:rsidP="00D269AB">
      <w:pPr>
        <w:pStyle w:val="a3"/>
        <w:numPr>
          <w:ilvl w:val="0"/>
          <w:numId w:val="9"/>
        </w:numPr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597FD2">
        <w:rPr>
          <w:rFonts w:ascii="Times New Roman" w:hAnsi="Times New Roman"/>
          <w:sz w:val="24"/>
          <w:szCs w:val="24"/>
        </w:rPr>
        <w:t>Левина С.А. Начальная школа. Математика, чтение, природоведение (конспекты открытых уроков и занимательные задания). – Волгоград: Учитель, 2010 – 72 с.</w:t>
      </w:r>
    </w:p>
    <w:p w:rsidR="00D269AB" w:rsidRPr="00597FD2" w:rsidRDefault="00D269AB" w:rsidP="00D269AB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597FD2">
        <w:rPr>
          <w:rFonts w:ascii="Times New Roman" w:hAnsi="Times New Roman"/>
          <w:sz w:val="24"/>
          <w:szCs w:val="24"/>
        </w:rPr>
        <w:t xml:space="preserve">3. Моро М.И., Колягин Ю.М., </w:t>
      </w:r>
      <w:proofErr w:type="spellStart"/>
      <w:r w:rsidRPr="00597FD2">
        <w:rPr>
          <w:rFonts w:ascii="Times New Roman" w:hAnsi="Times New Roman"/>
          <w:sz w:val="24"/>
          <w:szCs w:val="24"/>
        </w:rPr>
        <w:t>Бантова</w:t>
      </w:r>
      <w:proofErr w:type="spellEnd"/>
      <w:r w:rsidRPr="00597FD2">
        <w:rPr>
          <w:rFonts w:ascii="Times New Roman" w:hAnsi="Times New Roman"/>
          <w:sz w:val="24"/>
          <w:szCs w:val="24"/>
        </w:rPr>
        <w:t xml:space="preserve"> М.А и др. Математика //Программы общеобразовательных учреждений. Начальные классы. Ч.1. – М.: Просвещение. 2011 – 230 с.–247 с.</w:t>
      </w:r>
    </w:p>
    <w:p w:rsidR="00D269AB" w:rsidRPr="00597FD2" w:rsidRDefault="00D269AB" w:rsidP="00D269AB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597FD2">
        <w:rPr>
          <w:rFonts w:ascii="Times New Roman" w:hAnsi="Times New Roman"/>
          <w:sz w:val="24"/>
          <w:szCs w:val="24"/>
        </w:rPr>
        <w:t xml:space="preserve">4. Мокшина О.А. Поурочные разработки по математике. К учебному комплекту МОРО М.И., Бантовой М.А., Волковой С.И., Бельтюковой Г.В., Степановой С.В. - М.: </w:t>
      </w:r>
      <w:proofErr w:type="spellStart"/>
      <w:r w:rsidRPr="00597FD2">
        <w:rPr>
          <w:rFonts w:ascii="Times New Roman" w:hAnsi="Times New Roman"/>
          <w:sz w:val="24"/>
          <w:szCs w:val="24"/>
        </w:rPr>
        <w:t>Вако</w:t>
      </w:r>
      <w:proofErr w:type="spellEnd"/>
      <w:r w:rsidRPr="00597FD2">
        <w:rPr>
          <w:rFonts w:ascii="Times New Roman" w:hAnsi="Times New Roman"/>
          <w:sz w:val="24"/>
          <w:szCs w:val="24"/>
        </w:rPr>
        <w:t>; 2011 – 390 с.</w:t>
      </w:r>
    </w:p>
    <w:p w:rsidR="00D269AB" w:rsidRPr="00597FD2" w:rsidRDefault="00D269AB" w:rsidP="00D269AB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597FD2">
        <w:rPr>
          <w:rFonts w:ascii="Times New Roman" w:hAnsi="Times New Roman"/>
          <w:sz w:val="24"/>
          <w:szCs w:val="24"/>
        </w:rPr>
        <w:t xml:space="preserve">5.Нешков К.И. </w:t>
      </w:r>
      <w:proofErr w:type="spellStart"/>
      <w:r w:rsidRPr="00597FD2">
        <w:rPr>
          <w:rFonts w:ascii="Times New Roman" w:hAnsi="Times New Roman"/>
          <w:sz w:val="24"/>
          <w:szCs w:val="24"/>
        </w:rPr>
        <w:t>Пышкало</w:t>
      </w:r>
      <w:proofErr w:type="spellEnd"/>
      <w:r w:rsidRPr="00597FD2">
        <w:rPr>
          <w:rFonts w:ascii="Times New Roman" w:hAnsi="Times New Roman"/>
          <w:sz w:val="24"/>
          <w:szCs w:val="24"/>
        </w:rPr>
        <w:t xml:space="preserve"> А.М. Математика в начальных классах. –М.: Просвещение, </w:t>
      </w:r>
      <w:proofErr w:type="gramStart"/>
      <w:r w:rsidRPr="00597FD2">
        <w:rPr>
          <w:rFonts w:ascii="Times New Roman" w:hAnsi="Times New Roman"/>
          <w:sz w:val="24"/>
          <w:szCs w:val="24"/>
        </w:rPr>
        <w:t>2010  -</w:t>
      </w:r>
      <w:proofErr w:type="gramEnd"/>
      <w:r w:rsidRPr="00597FD2">
        <w:rPr>
          <w:rFonts w:ascii="Times New Roman" w:hAnsi="Times New Roman"/>
          <w:sz w:val="24"/>
          <w:szCs w:val="24"/>
        </w:rPr>
        <w:t xml:space="preserve"> 191 </w:t>
      </w:r>
    </w:p>
    <w:p w:rsidR="00D269AB" w:rsidRPr="00597FD2" w:rsidRDefault="00D269AB" w:rsidP="00D269AB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597FD2">
        <w:rPr>
          <w:rFonts w:ascii="Times New Roman" w:hAnsi="Times New Roman"/>
          <w:sz w:val="24"/>
          <w:szCs w:val="24"/>
        </w:rPr>
        <w:t xml:space="preserve">6.Руднянская Е.И. Тематические и итоговые контрольные работы по математике в начальных классах. – М.: Дрофа, </w:t>
      </w:r>
      <w:proofErr w:type="gramStart"/>
      <w:r w:rsidRPr="00597FD2">
        <w:rPr>
          <w:rFonts w:ascii="Times New Roman" w:hAnsi="Times New Roman"/>
          <w:sz w:val="24"/>
          <w:szCs w:val="24"/>
        </w:rPr>
        <w:t>2011  -</w:t>
      </w:r>
      <w:proofErr w:type="gramEnd"/>
      <w:r w:rsidRPr="00597FD2">
        <w:rPr>
          <w:rFonts w:ascii="Times New Roman" w:hAnsi="Times New Roman"/>
          <w:sz w:val="24"/>
          <w:szCs w:val="24"/>
        </w:rPr>
        <w:t xml:space="preserve"> 140 с.</w:t>
      </w:r>
    </w:p>
    <w:p w:rsidR="00D269AB" w:rsidRPr="00597FD2" w:rsidRDefault="00D269AB" w:rsidP="00D269AB">
      <w:pPr>
        <w:tabs>
          <w:tab w:val="left" w:pos="0"/>
        </w:tabs>
        <w:spacing w:after="0" w:line="240" w:lineRule="auto"/>
        <w:rPr>
          <w:rFonts w:ascii="Times New Roman" w:hAnsi="Times New Roman"/>
          <w:b/>
          <w:color w:val="000000"/>
          <w:sz w:val="24"/>
          <w:szCs w:val="24"/>
        </w:rPr>
      </w:pPr>
      <w:r w:rsidRPr="00597FD2">
        <w:rPr>
          <w:rFonts w:ascii="Times New Roman" w:hAnsi="Times New Roman"/>
          <w:b/>
          <w:color w:val="000000"/>
          <w:sz w:val="24"/>
          <w:szCs w:val="24"/>
        </w:rPr>
        <w:t xml:space="preserve">Для </w:t>
      </w:r>
      <w:proofErr w:type="gramStart"/>
      <w:r w:rsidRPr="00597FD2">
        <w:rPr>
          <w:rFonts w:ascii="Times New Roman" w:hAnsi="Times New Roman"/>
          <w:b/>
          <w:color w:val="000000"/>
          <w:sz w:val="24"/>
          <w:szCs w:val="24"/>
        </w:rPr>
        <w:t>уроков  окружающего</w:t>
      </w:r>
      <w:proofErr w:type="gramEnd"/>
      <w:r w:rsidRPr="00597FD2">
        <w:rPr>
          <w:rFonts w:ascii="Times New Roman" w:hAnsi="Times New Roman"/>
          <w:b/>
          <w:color w:val="000000"/>
          <w:sz w:val="24"/>
          <w:szCs w:val="24"/>
        </w:rPr>
        <w:t xml:space="preserve"> мира.                                                                                                                                                              </w:t>
      </w:r>
    </w:p>
    <w:p w:rsidR="00D269AB" w:rsidRPr="00597FD2" w:rsidRDefault="00D269AB" w:rsidP="00D269A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97FD2">
        <w:rPr>
          <w:rFonts w:ascii="Times New Roman" w:hAnsi="Times New Roman"/>
          <w:sz w:val="24"/>
          <w:szCs w:val="24"/>
        </w:rPr>
        <w:t>1.  Дмитриева О.И. «Поурочные разработки по курсу «Окружающий мир» 2 класс. – М.: ВАКО, 2008.</w:t>
      </w:r>
    </w:p>
    <w:p w:rsidR="00D269AB" w:rsidRPr="00597FD2" w:rsidRDefault="00D269AB" w:rsidP="00D269A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97FD2">
        <w:rPr>
          <w:rFonts w:ascii="Times New Roman" w:hAnsi="Times New Roman"/>
          <w:sz w:val="24"/>
          <w:szCs w:val="24"/>
        </w:rPr>
        <w:t>2.  Окружающий мир. Олимпиады 3-4 классы – Волгоград, Корифей, 2006</w:t>
      </w:r>
    </w:p>
    <w:p w:rsidR="00D269AB" w:rsidRPr="00597FD2" w:rsidRDefault="00D269AB" w:rsidP="00D269AB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597FD2">
        <w:rPr>
          <w:rFonts w:ascii="Times New Roman" w:hAnsi="Times New Roman"/>
          <w:sz w:val="24"/>
          <w:szCs w:val="24"/>
        </w:rPr>
        <w:t xml:space="preserve">3. Плешаков А.А.  Окружающий мир //Программы общеобразовательных учреждений. Начальные классы. Ч.2. – М.: </w:t>
      </w:r>
      <w:proofErr w:type="gramStart"/>
      <w:r w:rsidRPr="00597FD2">
        <w:rPr>
          <w:rFonts w:ascii="Times New Roman" w:hAnsi="Times New Roman"/>
          <w:sz w:val="24"/>
          <w:szCs w:val="24"/>
        </w:rPr>
        <w:t>Просвещение,  2001</w:t>
      </w:r>
      <w:proofErr w:type="gramEnd"/>
      <w:r w:rsidRPr="00597FD2">
        <w:rPr>
          <w:rFonts w:ascii="Times New Roman" w:hAnsi="Times New Roman"/>
          <w:sz w:val="24"/>
          <w:szCs w:val="24"/>
        </w:rPr>
        <w:t xml:space="preserve"> – 3 - 23 с.</w:t>
      </w:r>
    </w:p>
    <w:p w:rsidR="00D269AB" w:rsidRPr="00597FD2" w:rsidRDefault="00D269AB" w:rsidP="00D269AB">
      <w:pPr>
        <w:pStyle w:val="a3"/>
        <w:rPr>
          <w:rFonts w:ascii="Times New Roman" w:hAnsi="Times New Roman"/>
          <w:sz w:val="24"/>
          <w:szCs w:val="24"/>
        </w:rPr>
      </w:pPr>
      <w:r w:rsidRPr="00597FD2">
        <w:rPr>
          <w:rFonts w:ascii="Times New Roman" w:hAnsi="Times New Roman"/>
          <w:sz w:val="24"/>
          <w:szCs w:val="24"/>
        </w:rPr>
        <w:t xml:space="preserve">4. Ракитина М.Г. Тесты по природоведению 3(4) </w:t>
      </w:r>
      <w:proofErr w:type="gramStart"/>
      <w:r w:rsidRPr="00597FD2">
        <w:rPr>
          <w:rFonts w:ascii="Times New Roman" w:hAnsi="Times New Roman"/>
          <w:sz w:val="24"/>
          <w:szCs w:val="24"/>
        </w:rPr>
        <w:t>класс.-</w:t>
      </w:r>
      <w:proofErr w:type="gramEnd"/>
      <w:r w:rsidRPr="00597FD2">
        <w:rPr>
          <w:rFonts w:ascii="Times New Roman" w:hAnsi="Times New Roman"/>
          <w:sz w:val="24"/>
          <w:szCs w:val="24"/>
        </w:rPr>
        <w:t xml:space="preserve"> М.: Школа ХХ</w:t>
      </w:r>
      <w:r w:rsidRPr="00597FD2">
        <w:rPr>
          <w:rFonts w:ascii="Times New Roman" w:hAnsi="Times New Roman"/>
          <w:sz w:val="24"/>
          <w:szCs w:val="24"/>
          <w:lang w:val="en-US"/>
        </w:rPr>
        <w:t>I</w:t>
      </w:r>
      <w:r w:rsidRPr="00597FD2">
        <w:rPr>
          <w:rFonts w:ascii="Times New Roman" w:hAnsi="Times New Roman"/>
          <w:sz w:val="24"/>
          <w:szCs w:val="24"/>
        </w:rPr>
        <w:t xml:space="preserve"> век, 2005 – 80 с.</w:t>
      </w:r>
    </w:p>
    <w:p w:rsidR="00D269AB" w:rsidRPr="00597FD2" w:rsidRDefault="00D269AB" w:rsidP="00D269AB">
      <w:pPr>
        <w:pStyle w:val="a3"/>
        <w:ind w:right="-567"/>
        <w:jc w:val="both"/>
        <w:rPr>
          <w:rFonts w:ascii="Times New Roman" w:hAnsi="Times New Roman"/>
          <w:sz w:val="24"/>
          <w:szCs w:val="24"/>
        </w:rPr>
      </w:pPr>
      <w:r w:rsidRPr="00597FD2">
        <w:rPr>
          <w:rFonts w:ascii="Times New Roman" w:hAnsi="Times New Roman"/>
          <w:sz w:val="24"/>
          <w:szCs w:val="24"/>
        </w:rPr>
        <w:t xml:space="preserve">5. </w:t>
      </w:r>
      <w:proofErr w:type="spellStart"/>
      <w:r w:rsidRPr="00597FD2">
        <w:rPr>
          <w:rFonts w:ascii="Times New Roman" w:hAnsi="Times New Roman"/>
          <w:sz w:val="24"/>
          <w:szCs w:val="24"/>
        </w:rPr>
        <w:t>Целоусова</w:t>
      </w:r>
      <w:proofErr w:type="spellEnd"/>
      <w:r w:rsidRPr="00597FD2">
        <w:rPr>
          <w:rFonts w:ascii="Times New Roman" w:hAnsi="Times New Roman"/>
          <w:sz w:val="24"/>
          <w:szCs w:val="24"/>
        </w:rPr>
        <w:t xml:space="preserve"> Т.Ю., Максимова Т.В. Поурочные разработки по курсу Окружающий мир. 2 класс. - М.: </w:t>
      </w:r>
      <w:proofErr w:type="spellStart"/>
      <w:r w:rsidRPr="00597FD2">
        <w:rPr>
          <w:rFonts w:ascii="Times New Roman" w:hAnsi="Times New Roman"/>
          <w:sz w:val="24"/>
          <w:szCs w:val="24"/>
        </w:rPr>
        <w:t>Вако</w:t>
      </w:r>
      <w:proofErr w:type="spellEnd"/>
      <w:r w:rsidRPr="00597FD2">
        <w:rPr>
          <w:rFonts w:ascii="Times New Roman" w:hAnsi="Times New Roman"/>
          <w:sz w:val="24"/>
          <w:szCs w:val="24"/>
        </w:rPr>
        <w:t>, 2005 – 320 с.</w:t>
      </w:r>
    </w:p>
    <w:p w:rsidR="00D269AB" w:rsidRPr="00597FD2" w:rsidRDefault="00D269AB" w:rsidP="00D269AB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D269AB" w:rsidRPr="00597FD2" w:rsidRDefault="00D269AB" w:rsidP="00D269A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D269AB" w:rsidRPr="00597FD2" w:rsidRDefault="00D269AB" w:rsidP="00D269A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D269AB" w:rsidRPr="00597FD2" w:rsidRDefault="00D269AB" w:rsidP="00D269A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D269AB" w:rsidRPr="00597FD2" w:rsidRDefault="00D269AB" w:rsidP="00D269A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D269AB" w:rsidRPr="00597FD2" w:rsidRDefault="00D269AB" w:rsidP="00D269A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D269AB" w:rsidRPr="00597FD2" w:rsidRDefault="00D269AB" w:rsidP="00D269A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D269AB" w:rsidRDefault="00D269AB" w:rsidP="00D269A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D269AB" w:rsidRDefault="00D269AB" w:rsidP="00D269AB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D269AB" w:rsidRDefault="00D269AB" w:rsidP="00D269A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D269AB" w:rsidRDefault="00D269AB" w:rsidP="00D269A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D269AB" w:rsidRPr="00597FD2" w:rsidRDefault="00D269AB" w:rsidP="00D269A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D269AB" w:rsidRDefault="00D269AB" w:rsidP="00D269A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D269AB" w:rsidRDefault="00D269AB" w:rsidP="00D269A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D269AB" w:rsidRDefault="00D269AB" w:rsidP="00D269A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D269AB" w:rsidRDefault="00D269AB" w:rsidP="00D269A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D269AB" w:rsidRDefault="00D269AB" w:rsidP="00D269A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D269AB" w:rsidRDefault="00D269AB" w:rsidP="00D269A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D269AB" w:rsidRDefault="00D269AB" w:rsidP="00D269A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D269AB" w:rsidRDefault="00D269AB" w:rsidP="00676641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D269AB" w:rsidRPr="00597FD2" w:rsidRDefault="00D269AB" w:rsidP="00D269A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597FD2">
        <w:rPr>
          <w:rFonts w:ascii="Times New Roman" w:hAnsi="Times New Roman"/>
          <w:b/>
          <w:sz w:val="24"/>
          <w:szCs w:val="24"/>
        </w:rPr>
        <w:t>Занятость кабинета на</w:t>
      </w:r>
      <w:r>
        <w:rPr>
          <w:rFonts w:ascii="Times New Roman" w:hAnsi="Times New Roman"/>
          <w:b/>
          <w:sz w:val="24"/>
          <w:szCs w:val="24"/>
        </w:rPr>
        <w:t xml:space="preserve"> 2016-2017</w:t>
      </w:r>
      <w:r w:rsidRPr="00597FD2">
        <w:rPr>
          <w:rFonts w:ascii="Times New Roman" w:hAnsi="Times New Roman"/>
          <w:b/>
          <w:sz w:val="24"/>
          <w:szCs w:val="24"/>
        </w:rPr>
        <w:t>учебный год</w:t>
      </w:r>
    </w:p>
    <w:p w:rsidR="00D269AB" w:rsidRDefault="00D269AB" w:rsidP="00D269AB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D269AB" w:rsidRPr="00597FD2" w:rsidRDefault="00D269AB" w:rsidP="00D269AB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D269AB" w:rsidRPr="00597FD2" w:rsidRDefault="00D269AB" w:rsidP="00D269AB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597FD2">
        <w:rPr>
          <w:rFonts w:ascii="Times New Roman" w:hAnsi="Times New Roman"/>
          <w:b/>
          <w:bCs/>
          <w:sz w:val="24"/>
          <w:szCs w:val="24"/>
        </w:rPr>
        <w:t>Урочные часы работы кабинета№1.</w:t>
      </w:r>
    </w:p>
    <w:p w:rsidR="00D269AB" w:rsidRPr="00597FD2" w:rsidRDefault="00D269AB" w:rsidP="00D269A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10800" w:type="dxa"/>
        <w:tblInd w:w="-252" w:type="dxa"/>
        <w:tblLayout w:type="fixed"/>
        <w:tblLook w:val="0000" w:firstRow="0" w:lastRow="0" w:firstColumn="0" w:lastColumn="0" w:noHBand="0" w:noVBand="0"/>
      </w:tblPr>
      <w:tblGrid>
        <w:gridCol w:w="540"/>
        <w:gridCol w:w="1704"/>
        <w:gridCol w:w="1843"/>
        <w:gridCol w:w="1757"/>
        <w:gridCol w:w="1716"/>
        <w:gridCol w:w="1620"/>
        <w:gridCol w:w="1620"/>
      </w:tblGrid>
      <w:tr w:rsidR="00D269AB" w:rsidRPr="00597FD2" w:rsidTr="00862BD8">
        <w:trPr>
          <w:trHeight w:val="322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69AB" w:rsidRPr="00597FD2" w:rsidRDefault="00D269AB" w:rsidP="00862BD8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97FD2">
              <w:rPr>
                <w:rFonts w:ascii="Times New Roman" w:hAnsi="Times New Roman"/>
                <w:b/>
                <w:sz w:val="24"/>
                <w:szCs w:val="24"/>
              </w:rPr>
              <w:t xml:space="preserve">№ </w:t>
            </w:r>
            <w:proofErr w:type="spellStart"/>
            <w:r w:rsidRPr="00597FD2">
              <w:rPr>
                <w:rFonts w:ascii="Times New Roman" w:hAnsi="Times New Roman"/>
                <w:b/>
                <w:sz w:val="24"/>
                <w:szCs w:val="24"/>
              </w:rPr>
              <w:t>ур</w:t>
            </w:r>
            <w:proofErr w:type="spellEnd"/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69AB" w:rsidRPr="00597FD2" w:rsidRDefault="00D269AB" w:rsidP="00862BD8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 w:rsidRPr="00597FD2">
              <w:rPr>
                <w:rFonts w:ascii="Times New Roman" w:hAnsi="Times New Roman"/>
                <w:b/>
                <w:sz w:val="24"/>
                <w:szCs w:val="24"/>
              </w:rPr>
              <w:t>понедельник</w:t>
            </w:r>
            <w:proofErr w:type="gramEnd"/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69AB" w:rsidRPr="00597FD2" w:rsidRDefault="00D269AB" w:rsidP="00862BD8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 w:rsidRPr="00597FD2">
              <w:rPr>
                <w:rFonts w:ascii="Times New Roman" w:hAnsi="Times New Roman"/>
                <w:b/>
                <w:sz w:val="24"/>
                <w:szCs w:val="24"/>
              </w:rPr>
              <w:t>вторник</w:t>
            </w:r>
            <w:proofErr w:type="gramEnd"/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69AB" w:rsidRPr="00597FD2" w:rsidRDefault="00D269AB" w:rsidP="00862BD8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97FD2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gramStart"/>
            <w:r w:rsidRPr="00597FD2">
              <w:rPr>
                <w:rFonts w:ascii="Times New Roman" w:hAnsi="Times New Roman"/>
                <w:b/>
                <w:sz w:val="24"/>
                <w:szCs w:val="24"/>
              </w:rPr>
              <w:t>среда</w:t>
            </w:r>
            <w:proofErr w:type="gramEnd"/>
          </w:p>
        </w:tc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69AB" w:rsidRPr="00597FD2" w:rsidRDefault="00D269AB" w:rsidP="00862BD8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 w:rsidRPr="00597FD2">
              <w:rPr>
                <w:rFonts w:ascii="Times New Roman" w:hAnsi="Times New Roman"/>
                <w:b/>
                <w:sz w:val="24"/>
                <w:szCs w:val="24"/>
              </w:rPr>
              <w:t>четверг</w:t>
            </w:r>
            <w:proofErr w:type="gramEnd"/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269AB" w:rsidRPr="00597FD2" w:rsidRDefault="00D269AB" w:rsidP="00862BD8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 w:rsidRPr="00597FD2">
              <w:rPr>
                <w:rFonts w:ascii="Times New Roman" w:hAnsi="Times New Roman"/>
                <w:b/>
                <w:sz w:val="24"/>
                <w:szCs w:val="24"/>
              </w:rPr>
              <w:t>пятница</w:t>
            </w:r>
            <w:proofErr w:type="gramEnd"/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269AB" w:rsidRPr="00597FD2" w:rsidRDefault="00D269AB" w:rsidP="00862BD8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 w:rsidRPr="00597FD2">
              <w:rPr>
                <w:rFonts w:ascii="Times New Roman" w:hAnsi="Times New Roman"/>
                <w:b/>
                <w:sz w:val="24"/>
                <w:szCs w:val="24"/>
              </w:rPr>
              <w:t>суббота</w:t>
            </w:r>
            <w:proofErr w:type="gramEnd"/>
          </w:p>
        </w:tc>
      </w:tr>
      <w:tr w:rsidR="00D269AB" w:rsidRPr="00597FD2" w:rsidTr="00862BD8">
        <w:trPr>
          <w:trHeight w:val="322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69AB" w:rsidRPr="00597FD2" w:rsidRDefault="00D269AB" w:rsidP="00862BD8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7FD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69AB" w:rsidRPr="00597FD2" w:rsidRDefault="00D269AB" w:rsidP="00862BD8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597FD2">
              <w:rPr>
                <w:rFonts w:ascii="Times New Roman" w:hAnsi="Times New Roman"/>
                <w:sz w:val="24"/>
                <w:szCs w:val="24"/>
              </w:rPr>
              <w:t>русский</w:t>
            </w:r>
            <w:proofErr w:type="gramEnd"/>
            <w:r w:rsidRPr="00597FD2">
              <w:rPr>
                <w:rFonts w:ascii="Times New Roman" w:hAnsi="Times New Roman"/>
                <w:sz w:val="24"/>
                <w:szCs w:val="24"/>
              </w:rPr>
              <w:t xml:space="preserve"> язык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69AB" w:rsidRPr="00597FD2" w:rsidRDefault="00D269AB" w:rsidP="00862BD8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597FD2">
              <w:rPr>
                <w:rFonts w:ascii="Times New Roman" w:hAnsi="Times New Roman"/>
                <w:sz w:val="24"/>
                <w:szCs w:val="24"/>
              </w:rPr>
              <w:t>русский</w:t>
            </w:r>
            <w:proofErr w:type="gramEnd"/>
            <w:r w:rsidRPr="00597FD2">
              <w:rPr>
                <w:rFonts w:ascii="Times New Roman" w:hAnsi="Times New Roman"/>
                <w:sz w:val="24"/>
                <w:szCs w:val="24"/>
              </w:rPr>
              <w:t xml:space="preserve"> язык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69AB" w:rsidRPr="00597FD2" w:rsidRDefault="00D269AB" w:rsidP="00862BD8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597FD2">
              <w:rPr>
                <w:rFonts w:ascii="Times New Roman" w:hAnsi="Times New Roman"/>
                <w:sz w:val="24"/>
                <w:szCs w:val="24"/>
              </w:rPr>
              <w:t>русский</w:t>
            </w:r>
            <w:proofErr w:type="gramEnd"/>
            <w:r w:rsidRPr="00597FD2">
              <w:rPr>
                <w:rFonts w:ascii="Times New Roman" w:hAnsi="Times New Roman"/>
                <w:sz w:val="24"/>
                <w:szCs w:val="24"/>
              </w:rPr>
              <w:t xml:space="preserve"> язык</w:t>
            </w:r>
          </w:p>
        </w:tc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69AB" w:rsidRPr="00597FD2" w:rsidRDefault="00D269AB" w:rsidP="00862BD8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597FD2">
              <w:rPr>
                <w:rFonts w:ascii="Times New Roman" w:hAnsi="Times New Roman"/>
                <w:sz w:val="24"/>
                <w:szCs w:val="24"/>
              </w:rPr>
              <w:t>русский</w:t>
            </w:r>
            <w:proofErr w:type="gramEnd"/>
            <w:r w:rsidRPr="00597FD2">
              <w:rPr>
                <w:rFonts w:ascii="Times New Roman" w:hAnsi="Times New Roman"/>
                <w:sz w:val="24"/>
                <w:szCs w:val="24"/>
              </w:rPr>
              <w:t xml:space="preserve"> язык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269AB" w:rsidRPr="00597FD2" w:rsidRDefault="00D269AB" w:rsidP="00862BD8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597FD2">
              <w:rPr>
                <w:rFonts w:ascii="Times New Roman" w:hAnsi="Times New Roman"/>
                <w:sz w:val="24"/>
                <w:szCs w:val="24"/>
              </w:rPr>
              <w:t>русский</w:t>
            </w:r>
            <w:proofErr w:type="gramEnd"/>
            <w:r w:rsidRPr="00597FD2">
              <w:rPr>
                <w:rFonts w:ascii="Times New Roman" w:hAnsi="Times New Roman"/>
                <w:sz w:val="24"/>
                <w:szCs w:val="24"/>
              </w:rPr>
              <w:t xml:space="preserve"> язык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269AB" w:rsidRPr="00597FD2" w:rsidRDefault="00D269AB" w:rsidP="00862B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597FD2">
              <w:rPr>
                <w:rFonts w:ascii="Times New Roman" w:hAnsi="Times New Roman"/>
                <w:sz w:val="24"/>
                <w:szCs w:val="24"/>
              </w:rPr>
              <w:t>литературное  чтение</w:t>
            </w:r>
            <w:proofErr w:type="gramEnd"/>
          </w:p>
        </w:tc>
      </w:tr>
      <w:tr w:rsidR="00D269AB" w:rsidRPr="00597FD2" w:rsidTr="00862BD8">
        <w:trPr>
          <w:trHeight w:val="322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69AB" w:rsidRPr="00597FD2" w:rsidRDefault="00D269AB" w:rsidP="00862BD8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7FD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69AB" w:rsidRPr="00597FD2" w:rsidRDefault="00D269AB" w:rsidP="00862BD8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597FD2">
              <w:rPr>
                <w:rFonts w:ascii="Times New Roman" w:hAnsi="Times New Roman"/>
                <w:sz w:val="24"/>
                <w:szCs w:val="24"/>
              </w:rPr>
              <w:t>математика</w:t>
            </w:r>
            <w:proofErr w:type="gramEnd"/>
          </w:p>
          <w:p w:rsidR="00D269AB" w:rsidRPr="00597FD2" w:rsidRDefault="00D269AB" w:rsidP="00862BD8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69AB" w:rsidRPr="00597FD2" w:rsidRDefault="00D269AB" w:rsidP="00862BD8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597FD2">
              <w:rPr>
                <w:rFonts w:ascii="Times New Roman" w:hAnsi="Times New Roman"/>
                <w:sz w:val="24"/>
                <w:szCs w:val="24"/>
              </w:rPr>
              <w:t>математика</w:t>
            </w:r>
            <w:proofErr w:type="gramEnd"/>
          </w:p>
          <w:p w:rsidR="00D269AB" w:rsidRPr="00597FD2" w:rsidRDefault="00D269AB" w:rsidP="00862BD8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69AB" w:rsidRPr="00597FD2" w:rsidRDefault="00D269AB" w:rsidP="00862BD8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597FD2">
              <w:rPr>
                <w:rFonts w:ascii="Times New Roman" w:hAnsi="Times New Roman"/>
                <w:sz w:val="24"/>
                <w:szCs w:val="24"/>
              </w:rPr>
              <w:t>математика</w:t>
            </w:r>
            <w:proofErr w:type="gramEnd"/>
          </w:p>
          <w:p w:rsidR="00D269AB" w:rsidRPr="00597FD2" w:rsidRDefault="00D269AB" w:rsidP="00862BD8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69AB" w:rsidRPr="00597FD2" w:rsidRDefault="00D269AB" w:rsidP="00862BD8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597FD2">
              <w:rPr>
                <w:rFonts w:ascii="Times New Roman" w:hAnsi="Times New Roman"/>
                <w:sz w:val="24"/>
                <w:szCs w:val="24"/>
              </w:rPr>
              <w:t>иностранный  язык</w:t>
            </w:r>
            <w:proofErr w:type="gramEnd"/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269AB" w:rsidRPr="00597FD2" w:rsidRDefault="00D269AB" w:rsidP="00862BD8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597FD2">
              <w:rPr>
                <w:rFonts w:ascii="Times New Roman" w:hAnsi="Times New Roman"/>
                <w:sz w:val="24"/>
                <w:szCs w:val="24"/>
              </w:rPr>
              <w:t>риторика</w:t>
            </w:r>
            <w:proofErr w:type="gramEnd"/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269AB" w:rsidRPr="00597FD2" w:rsidRDefault="00D269AB" w:rsidP="00862BD8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597FD2">
              <w:rPr>
                <w:rFonts w:ascii="Times New Roman" w:hAnsi="Times New Roman"/>
                <w:sz w:val="24"/>
                <w:szCs w:val="24"/>
              </w:rPr>
              <w:t>физ</w:t>
            </w:r>
            <w:proofErr w:type="gramEnd"/>
            <w:r w:rsidRPr="00597FD2">
              <w:rPr>
                <w:rFonts w:ascii="Times New Roman" w:hAnsi="Times New Roman"/>
                <w:sz w:val="24"/>
                <w:szCs w:val="24"/>
              </w:rPr>
              <w:t>-ра</w:t>
            </w:r>
            <w:proofErr w:type="spellEnd"/>
          </w:p>
        </w:tc>
      </w:tr>
      <w:tr w:rsidR="00D269AB" w:rsidRPr="00597FD2" w:rsidTr="00862BD8">
        <w:trPr>
          <w:trHeight w:val="322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69AB" w:rsidRPr="00597FD2" w:rsidRDefault="00D269AB" w:rsidP="00862BD8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7FD2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69AB" w:rsidRPr="00597FD2" w:rsidRDefault="00D269AB" w:rsidP="00862BD8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597FD2">
              <w:rPr>
                <w:rFonts w:ascii="Times New Roman" w:hAnsi="Times New Roman"/>
                <w:sz w:val="24"/>
                <w:szCs w:val="24"/>
              </w:rPr>
              <w:t>литературное  чтения</w:t>
            </w:r>
            <w:proofErr w:type="gramEnd"/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69AB" w:rsidRPr="00597FD2" w:rsidRDefault="00D269AB" w:rsidP="00862BD8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597FD2">
              <w:rPr>
                <w:rFonts w:ascii="Times New Roman" w:hAnsi="Times New Roman"/>
                <w:sz w:val="24"/>
                <w:szCs w:val="24"/>
              </w:rPr>
              <w:t>окружающий</w:t>
            </w:r>
            <w:proofErr w:type="gramEnd"/>
            <w:r w:rsidRPr="00597FD2">
              <w:rPr>
                <w:rFonts w:ascii="Times New Roman" w:hAnsi="Times New Roman"/>
                <w:sz w:val="24"/>
                <w:szCs w:val="24"/>
              </w:rPr>
              <w:t xml:space="preserve"> мир 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69AB" w:rsidRPr="00597FD2" w:rsidRDefault="00D269AB" w:rsidP="00862BD8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597FD2">
              <w:rPr>
                <w:rFonts w:ascii="Times New Roman" w:hAnsi="Times New Roman"/>
                <w:sz w:val="24"/>
                <w:szCs w:val="24"/>
              </w:rPr>
              <w:t>литературное</w:t>
            </w:r>
            <w:proofErr w:type="gramEnd"/>
            <w:r w:rsidRPr="00597FD2">
              <w:rPr>
                <w:rFonts w:ascii="Times New Roman" w:hAnsi="Times New Roman"/>
                <w:sz w:val="24"/>
                <w:szCs w:val="24"/>
              </w:rPr>
              <w:t xml:space="preserve"> чтения</w:t>
            </w:r>
          </w:p>
        </w:tc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69AB" w:rsidRPr="00597FD2" w:rsidRDefault="00D269AB" w:rsidP="00862BD8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597FD2">
              <w:rPr>
                <w:rFonts w:ascii="Times New Roman" w:hAnsi="Times New Roman"/>
                <w:sz w:val="24"/>
                <w:szCs w:val="24"/>
              </w:rPr>
              <w:t>физ</w:t>
            </w:r>
            <w:proofErr w:type="gramEnd"/>
            <w:r w:rsidRPr="00597FD2">
              <w:rPr>
                <w:rFonts w:ascii="Times New Roman" w:hAnsi="Times New Roman"/>
                <w:sz w:val="24"/>
                <w:szCs w:val="24"/>
              </w:rPr>
              <w:t>-ра</w:t>
            </w:r>
            <w:proofErr w:type="spellEnd"/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269AB" w:rsidRPr="00597FD2" w:rsidRDefault="00D269AB" w:rsidP="00862BD8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597FD2">
              <w:rPr>
                <w:rFonts w:ascii="Times New Roman" w:hAnsi="Times New Roman"/>
                <w:sz w:val="24"/>
                <w:szCs w:val="24"/>
              </w:rPr>
              <w:t>математика</w:t>
            </w:r>
            <w:proofErr w:type="gramEnd"/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269AB" w:rsidRPr="00597FD2" w:rsidRDefault="00D269AB" w:rsidP="00862BD8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597FD2">
              <w:rPr>
                <w:rFonts w:ascii="Times New Roman" w:hAnsi="Times New Roman"/>
                <w:sz w:val="24"/>
                <w:szCs w:val="24"/>
              </w:rPr>
              <w:t>окружающий</w:t>
            </w:r>
            <w:proofErr w:type="gramEnd"/>
            <w:r w:rsidRPr="00597FD2">
              <w:rPr>
                <w:rFonts w:ascii="Times New Roman" w:hAnsi="Times New Roman"/>
                <w:sz w:val="24"/>
                <w:szCs w:val="24"/>
              </w:rPr>
              <w:t xml:space="preserve"> мир</w:t>
            </w:r>
          </w:p>
        </w:tc>
      </w:tr>
      <w:tr w:rsidR="00D269AB" w:rsidRPr="00597FD2" w:rsidTr="00862BD8">
        <w:trPr>
          <w:trHeight w:val="322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69AB" w:rsidRPr="00597FD2" w:rsidRDefault="00D269AB" w:rsidP="00862BD8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7FD2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69AB" w:rsidRPr="00597FD2" w:rsidRDefault="00D269AB" w:rsidP="00862BD8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597FD2">
              <w:rPr>
                <w:rFonts w:ascii="Times New Roman" w:hAnsi="Times New Roman"/>
                <w:sz w:val="24"/>
                <w:szCs w:val="24"/>
              </w:rPr>
              <w:t>физическая  культура</w:t>
            </w:r>
            <w:proofErr w:type="gramEnd"/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69AB" w:rsidRPr="00597FD2" w:rsidRDefault="00D269AB" w:rsidP="00862BD8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597FD2">
              <w:rPr>
                <w:rFonts w:ascii="Times New Roman" w:hAnsi="Times New Roman"/>
                <w:sz w:val="24"/>
                <w:szCs w:val="24"/>
              </w:rPr>
              <w:t>иностранный  язык</w:t>
            </w:r>
            <w:proofErr w:type="gramEnd"/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69AB" w:rsidRPr="00597FD2" w:rsidRDefault="00D269AB" w:rsidP="00862BD8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597FD2">
              <w:rPr>
                <w:rFonts w:ascii="Times New Roman" w:hAnsi="Times New Roman"/>
                <w:sz w:val="24"/>
                <w:szCs w:val="24"/>
              </w:rPr>
              <w:t>информатика</w:t>
            </w:r>
            <w:proofErr w:type="gramEnd"/>
          </w:p>
        </w:tc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69AB" w:rsidRPr="00597FD2" w:rsidRDefault="00D269AB" w:rsidP="00862BD8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597FD2">
              <w:rPr>
                <w:rFonts w:ascii="Times New Roman" w:hAnsi="Times New Roman"/>
                <w:sz w:val="24"/>
                <w:szCs w:val="24"/>
              </w:rPr>
              <w:t>литературное</w:t>
            </w:r>
            <w:proofErr w:type="gramEnd"/>
            <w:r w:rsidRPr="00597FD2">
              <w:rPr>
                <w:rFonts w:ascii="Times New Roman" w:hAnsi="Times New Roman"/>
                <w:sz w:val="24"/>
                <w:szCs w:val="24"/>
              </w:rPr>
              <w:t xml:space="preserve"> чтение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269AB" w:rsidRPr="00597FD2" w:rsidRDefault="00D269AB" w:rsidP="00862BD8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7FD2">
              <w:rPr>
                <w:rFonts w:ascii="Times New Roman" w:hAnsi="Times New Roman"/>
                <w:sz w:val="24"/>
                <w:szCs w:val="24"/>
              </w:rPr>
              <w:t xml:space="preserve">      Изо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269AB" w:rsidRPr="00597FD2" w:rsidRDefault="00D269AB" w:rsidP="00862BD8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597FD2">
              <w:rPr>
                <w:rFonts w:ascii="Times New Roman" w:hAnsi="Times New Roman"/>
                <w:sz w:val="24"/>
                <w:szCs w:val="24"/>
              </w:rPr>
              <w:t>технология</w:t>
            </w:r>
            <w:proofErr w:type="gramEnd"/>
          </w:p>
        </w:tc>
      </w:tr>
      <w:tr w:rsidR="00D269AB" w:rsidRPr="00597FD2" w:rsidTr="00862BD8">
        <w:trPr>
          <w:trHeight w:val="322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69AB" w:rsidRPr="00597FD2" w:rsidRDefault="00D269AB" w:rsidP="00862BD8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7FD2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69AB" w:rsidRPr="00597FD2" w:rsidRDefault="00D269AB" w:rsidP="00862BD8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69AB" w:rsidRPr="00597FD2" w:rsidRDefault="00D269AB" w:rsidP="00862BD8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597FD2">
              <w:rPr>
                <w:rFonts w:ascii="Times New Roman" w:hAnsi="Times New Roman"/>
                <w:sz w:val="24"/>
                <w:szCs w:val="24"/>
              </w:rPr>
              <w:t>математика  и</w:t>
            </w:r>
            <w:proofErr w:type="gramEnd"/>
            <w:r w:rsidRPr="00597FD2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proofErr w:type="spellStart"/>
            <w:r w:rsidRPr="00597FD2">
              <w:rPr>
                <w:rFonts w:ascii="Times New Roman" w:hAnsi="Times New Roman"/>
                <w:sz w:val="24"/>
                <w:szCs w:val="24"/>
              </w:rPr>
              <w:t>констр</w:t>
            </w:r>
            <w:proofErr w:type="spellEnd"/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69AB" w:rsidRPr="00597FD2" w:rsidRDefault="00D269AB" w:rsidP="00862BD8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597FD2">
              <w:rPr>
                <w:rFonts w:ascii="Times New Roman" w:hAnsi="Times New Roman"/>
                <w:sz w:val="24"/>
                <w:szCs w:val="24"/>
              </w:rPr>
              <w:t>музыка</w:t>
            </w:r>
            <w:proofErr w:type="gramEnd"/>
          </w:p>
        </w:tc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69AB" w:rsidRPr="00597FD2" w:rsidRDefault="00D269AB" w:rsidP="00862BD8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269AB" w:rsidRPr="00597FD2" w:rsidRDefault="00D269AB" w:rsidP="00862BD8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269AB" w:rsidRPr="00597FD2" w:rsidRDefault="00D269AB" w:rsidP="00862BD8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597FD2">
              <w:rPr>
                <w:rFonts w:ascii="Times New Roman" w:hAnsi="Times New Roman"/>
                <w:sz w:val="24"/>
                <w:szCs w:val="24"/>
              </w:rPr>
              <w:t>классный</w:t>
            </w:r>
            <w:proofErr w:type="gramEnd"/>
            <w:r w:rsidRPr="00597FD2">
              <w:rPr>
                <w:rFonts w:ascii="Times New Roman" w:hAnsi="Times New Roman"/>
                <w:sz w:val="24"/>
                <w:szCs w:val="24"/>
              </w:rPr>
              <w:t xml:space="preserve"> час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269AB" w:rsidRPr="00597FD2" w:rsidRDefault="00D269AB" w:rsidP="00862BD8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269AB" w:rsidRPr="00597FD2" w:rsidTr="00862BD8">
        <w:trPr>
          <w:trHeight w:val="322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69AB" w:rsidRPr="00597FD2" w:rsidRDefault="00D269AB" w:rsidP="00862BD8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7FD2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69AB" w:rsidRPr="00597FD2" w:rsidRDefault="00D269AB" w:rsidP="00862BD8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69AB" w:rsidRPr="00597FD2" w:rsidRDefault="00D269AB" w:rsidP="00862BD8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69AB" w:rsidRPr="00597FD2" w:rsidRDefault="00D269AB" w:rsidP="00862BD8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69AB" w:rsidRPr="00597FD2" w:rsidRDefault="00D269AB" w:rsidP="00862BD8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269AB" w:rsidRPr="00597FD2" w:rsidRDefault="00D269AB" w:rsidP="00862BD8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269AB" w:rsidRPr="00597FD2" w:rsidRDefault="00D269AB" w:rsidP="00862BD8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269AB" w:rsidRPr="00597FD2" w:rsidTr="00862BD8">
        <w:trPr>
          <w:trHeight w:val="322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69AB" w:rsidRPr="00597FD2" w:rsidRDefault="00D269AB" w:rsidP="00862BD8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69AB" w:rsidRPr="00597FD2" w:rsidRDefault="00D269AB" w:rsidP="00862BD8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69AB" w:rsidRPr="00597FD2" w:rsidRDefault="00D269AB" w:rsidP="00862BD8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69AB" w:rsidRPr="00597FD2" w:rsidRDefault="00D269AB" w:rsidP="00862BD8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69AB" w:rsidRPr="00597FD2" w:rsidRDefault="00D269AB" w:rsidP="00862BD8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269AB" w:rsidRPr="00597FD2" w:rsidRDefault="00D269AB" w:rsidP="00862BD8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269AB" w:rsidRPr="00597FD2" w:rsidRDefault="00D269AB" w:rsidP="00862BD8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D269AB" w:rsidRPr="00597FD2" w:rsidRDefault="00D269AB" w:rsidP="00D269A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269AB" w:rsidRPr="00597FD2" w:rsidRDefault="00D269AB" w:rsidP="00D269A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269AB" w:rsidRPr="00597FD2" w:rsidRDefault="00D269AB" w:rsidP="00D269AB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D269AB" w:rsidRPr="00597FD2" w:rsidRDefault="00D269AB" w:rsidP="00D269AB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D269AB" w:rsidRPr="00597FD2" w:rsidRDefault="00D269AB" w:rsidP="00D269AB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D269AB" w:rsidRPr="00597FD2" w:rsidRDefault="00D269AB" w:rsidP="00D269A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269AB" w:rsidRPr="00597FD2" w:rsidRDefault="00D269AB" w:rsidP="00D269A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269AB" w:rsidRPr="00597FD2" w:rsidRDefault="00D269AB" w:rsidP="00D269A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269AB" w:rsidRPr="00597FD2" w:rsidRDefault="00D269AB" w:rsidP="00D269A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269AB" w:rsidRPr="00597FD2" w:rsidRDefault="00D269AB" w:rsidP="00D269A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269AB" w:rsidRPr="00597FD2" w:rsidRDefault="00D269AB" w:rsidP="00D269A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269AB" w:rsidRPr="00597FD2" w:rsidRDefault="00D269AB" w:rsidP="00D269A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269AB" w:rsidRPr="00597FD2" w:rsidRDefault="00D269AB" w:rsidP="00D269A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269AB" w:rsidRPr="00597FD2" w:rsidRDefault="00D269AB" w:rsidP="00D269A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269AB" w:rsidRPr="00597FD2" w:rsidRDefault="00D269AB" w:rsidP="00D269A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269AB" w:rsidRPr="00597FD2" w:rsidRDefault="00D269AB" w:rsidP="00D269A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269AB" w:rsidRPr="00597FD2" w:rsidRDefault="00D269AB" w:rsidP="00D269A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269AB" w:rsidRPr="00597FD2" w:rsidRDefault="00D269AB" w:rsidP="00D269A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269AB" w:rsidRPr="00597FD2" w:rsidRDefault="00D269AB" w:rsidP="00D269A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269AB" w:rsidRPr="00597FD2" w:rsidRDefault="00D269AB" w:rsidP="00D269A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269AB" w:rsidRPr="00597FD2" w:rsidRDefault="00D269AB" w:rsidP="00D269A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269AB" w:rsidRPr="00597FD2" w:rsidRDefault="00D269AB" w:rsidP="00D269A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269AB" w:rsidRPr="00597FD2" w:rsidRDefault="00D269AB" w:rsidP="00D269A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269AB" w:rsidRPr="00597FD2" w:rsidRDefault="00D269AB" w:rsidP="00D269AB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D269AB" w:rsidRPr="00597FD2" w:rsidRDefault="00D269AB" w:rsidP="00D269AB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D269AB" w:rsidRPr="00597FD2" w:rsidRDefault="00D269AB" w:rsidP="00D269AB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D269AB" w:rsidRPr="00597FD2" w:rsidRDefault="00D269AB" w:rsidP="00D269AB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D269AB" w:rsidRPr="00597FD2" w:rsidRDefault="00D269AB" w:rsidP="00D269AB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D269AB" w:rsidRDefault="00D269AB" w:rsidP="00D269AB">
      <w:pPr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D269AB" w:rsidRDefault="00D269AB" w:rsidP="00D269AB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D269AB" w:rsidRDefault="00D269AB" w:rsidP="00D269AB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D269AB" w:rsidRDefault="00D269AB" w:rsidP="00D269AB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D269AB" w:rsidRDefault="00D269AB" w:rsidP="00D269AB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D269AB" w:rsidRDefault="00D269AB" w:rsidP="00D269AB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D269AB" w:rsidRDefault="00D269AB" w:rsidP="00D269AB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D269AB" w:rsidRDefault="00D269AB" w:rsidP="00D269AB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D269AB" w:rsidRPr="00597FD2" w:rsidRDefault="00D269AB" w:rsidP="00D269AB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597FD2">
        <w:rPr>
          <w:rFonts w:ascii="Times New Roman" w:hAnsi="Times New Roman"/>
          <w:b/>
          <w:bCs/>
          <w:color w:val="000000"/>
          <w:sz w:val="24"/>
          <w:szCs w:val="24"/>
        </w:rPr>
        <w:t>Перспективный план развития кабинета</w:t>
      </w:r>
    </w:p>
    <w:p w:rsidR="00D269AB" w:rsidRPr="00597FD2" w:rsidRDefault="00D269AB" w:rsidP="00D269AB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D269AB" w:rsidRPr="00597FD2" w:rsidRDefault="00D269AB" w:rsidP="00D269AB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6480"/>
        <w:gridCol w:w="2880"/>
      </w:tblGrid>
      <w:tr w:rsidR="00D269AB" w:rsidRPr="00597FD2" w:rsidTr="00862BD8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9AB" w:rsidRPr="00597FD2" w:rsidRDefault="00D269AB" w:rsidP="00862BD8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97FD2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9AB" w:rsidRPr="00597FD2" w:rsidRDefault="00D269AB" w:rsidP="00862BD8">
            <w:pPr>
              <w:spacing w:line="240" w:lineRule="auto"/>
              <w:ind w:left="-576" w:firstLine="576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97FD2">
              <w:rPr>
                <w:rFonts w:ascii="Times New Roman" w:hAnsi="Times New Roman"/>
                <w:b/>
                <w:sz w:val="24"/>
                <w:szCs w:val="24"/>
              </w:rPr>
              <w:t>Что планируется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9AB" w:rsidRPr="00597FD2" w:rsidRDefault="00D269AB" w:rsidP="00862BD8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97FD2">
              <w:rPr>
                <w:rFonts w:ascii="Times New Roman" w:hAnsi="Times New Roman"/>
                <w:b/>
                <w:sz w:val="24"/>
                <w:szCs w:val="24"/>
              </w:rPr>
              <w:t>Сроки</w:t>
            </w:r>
          </w:p>
        </w:tc>
      </w:tr>
      <w:tr w:rsidR="00D269AB" w:rsidRPr="00597FD2" w:rsidTr="00862BD8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9AB" w:rsidRPr="00597FD2" w:rsidRDefault="00D269AB" w:rsidP="00D269AB">
            <w:pPr>
              <w:numPr>
                <w:ilvl w:val="0"/>
                <w:numId w:val="1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9AB" w:rsidRPr="00597FD2" w:rsidRDefault="00D269AB" w:rsidP="00862BD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7FD2">
              <w:rPr>
                <w:rFonts w:ascii="Times New Roman" w:hAnsi="Times New Roman"/>
                <w:sz w:val="24"/>
                <w:szCs w:val="24"/>
              </w:rPr>
              <w:t>Подготовить кабинет к приему учащихся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9AB" w:rsidRPr="00597FD2" w:rsidRDefault="00D269AB" w:rsidP="00862BD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7FD2">
              <w:rPr>
                <w:rFonts w:ascii="Times New Roman" w:hAnsi="Times New Roman"/>
                <w:sz w:val="24"/>
                <w:szCs w:val="24"/>
              </w:rPr>
              <w:t xml:space="preserve">Август </w:t>
            </w:r>
          </w:p>
        </w:tc>
      </w:tr>
      <w:tr w:rsidR="00D269AB" w:rsidRPr="00597FD2" w:rsidTr="00862BD8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9AB" w:rsidRPr="00597FD2" w:rsidRDefault="00D269AB" w:rsidP="00D269AB">
            <w:pPr>
              <w:numPr>
                <w:ilvl w:val="0"/>
                <w:numId w:val="1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9AB" w:rsidRPr="00597FD2" w:rsidRDefault="00D269AB" w:rsidP="00862BD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7FD2">
              <w:rPr>
                <w:rFonts w:ascii="Times New Roman" w:hAnsi="Times New Roman"/>
                <w:sz w:val="24"/>
                <w:szCs w:val="24"/>
              </w:rPr>
              <w:t>Систематизировать учебно-наглядные пособия по классам.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9AB" w:rsidRPr="00597FD2" w:rsidRDefault="00D269AB" w:rsidP="00862BD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597FD2">
              <w:rPr>
                <w:rFonts w:ascii="Times New Roman" w:hAnsi="Times New Roman"/>
                <w:sz w:val="24"/>
                <w:szCs w:val="24"/>
              </w:rPr>
              <w:t>постоянно</w:t>
            </w:r>
            <w:proofErr w:type="gramEnd"/>
          </w:p>
        </w:tc>
      </w:tr>
      <w:tr w:rsidR="00D269AB" w:rsidRPr="00597FD2" w:rsidTr="00862BD8">
        <w:trPr>
          <w:trHeight w:val="894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9AB" w:rsidRPr="00597FD2" w:rsidRDefault="00D269AB" w:rsidP="00D269AB">
            <w:pPr>
              <w:numPr>
                <w:ilvl w:val="0"/>
                <w:numId w:val="1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9AB" w:rsidRPr="00597FD2" w:rsidRDefault="00D269AB" w:rsidP="00862BD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7FD2">
              <w:rPr>
                <w:rFonts w:ascii="Times New Roman" w:hAnsi="Times New Roman"/>
                <w:sz w:val="24"/>
                <w:szCs w:val="24"/>
              </w:rPr>
              <w:t>Проводить с учащимися занятия по правилам ТБ и гигиены труда в кабинете как на уроках, так и после них.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9AB" w:rsidRPr="00597FD2" w:rsidRDefault="00D269AB" w:rsidP="00862BD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597FD2">
              <w:rPr>
                <w:rFonts w:ascii="Times New Roman" w:hAnsi="Times New Roman"/>
                <w:sz w:val="24"/>
                <w:szCs w:val="24"/>
              </w:rPr>
              <w:t>систематически</w:t>
            </w:r>
            <w:proofErr w:type="gramEnd"/>
          </w:p>
        </w:tc>
      </w:tr>
      <w:tr w:rsidR="00D269AB" w:rsidRPr="00597FD2" w:rsidTr="00862BD8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9AB" w:rsidRPr="00597FD2" w:rsidRDefault="00D269AB" w:rsidP="00D269AB">
            <w:pPr>
              <w:numPr>
                <w:ilvl w:val="0"/>
                <w:numId w:val="1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9AB" w:rsidRPr="00597FD2" w:rsidRDefault="00D269AB" w:rsidP="00862BD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7FD2">
              <w:rPr>
                <w:rFonts w:ascii="Times New Roman" w:hAnsi="Times New Roman"/>
                <w:sz w:val="24"/>
                <w:szCs w:val="24"/>
              </w:rPr>
              <w:t>Разработать учебно-материальные пособия по предмету и по классам, добиваться их приобретения или изготовления.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9AB" w:rsidRPr="00597FD2" w:rsidRDefault="00D269AB" w:rsidP="00862BD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597FD2">
              <w:rPr>
                <w:rFonts w:ascii="Times New Roman" w:hAnsi="Times New Roman"/>
                <w:sz w:val="24"/>
                <w:szCs w:val="24"/>
              </w:rPr>
              <w:t>систематически</w:t>
            </w:r>
            <w:proofErr w:type="gramEnd"/>
          </w:p>
        </w:tc>
      </w:tr>
      <w:tr w:rsidR="00D269AB" w:rsidRPr="00597FD2" w:rsidTr="00862BD8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9AB" w:rsidRPr="00597FD2" w:rsidRDefault="00D269AB" w:rsidP="00D269AB">
            <w:pPr>
              <w:numPr>
                <w:ilvl w:val="0"/>
                <w:numId w:val="1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9AB" w:rsidRPr="00597FD2" w:rsidRDefault="00D269AB" w:rsidP="00862BD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7FD2">
              <w:rPr>
                <w:rFonts w:ascii="Times New Roman" w:hAnsi="Times New Roman"/>
                <w:sz w:val="24"/>
                <w:szCs w:val="24"/>
              </w:rPr>
              <w:t>Обеспечить кабинет различной учебно-методической документацией, справочниками, инструкциями.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9AB" w:rsidRPr="00597FD2" w:rsidRDefault="00D269AB" w:rsidP="00862BD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597FD2">
              <w:rPr>
                <w:rFonts w:ascii="Times New Roman" w:hAnsi="Times New Roman"/>
                <w:sz w:val="24"/>
                <w:szCs w:val="24"/>
              </w:rPr>
              <w:t>систематически</w:t>
            </w:r>
            <w:proofErr w:type="gramEnd"/>
          </w:p>
        </w:tc>
      </w:tr>
      <w:tr w:rsidR="00D269AB" w:rsidRPr="00597FD2" w:rsidTr="00862BD8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9AB" w:rsidRPr="00597FD2" w:rsidRDefault="00D269AB" w:rsidP="00D269AB">
            <w:pPr>
              <w:numPr>
                <w:ilvl w:val="0"/>
                <w:numId w:val="1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9AB" w:rsidRPr="00597FD2" w:rsidRDefault="00D269AB" w:rsidP="00862BD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7FD2">
              <w:rPr>
                <w:rFonts w:ascii="Times New Roman" w:hAnsi="Times New Roman"/>
                <w:sz w:val="24"/>
                <w:szCs w:val="24"/>
              </w:rPr>
              <w:t>Принимать меры, направленные на обеспечение кабинета необходимым оборудованием согласно учебной программы.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9AB" w:rsidRPr="00597FD2" w:rsidRDefault="00D269AB" w:rsidP="00862BD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597FD2">
              <w:rPr>
                <w:rFonts w:ascii="Times New Roman" w:hAnsi="Times New Roman"/>
                <w:sz w:val="24"/>
                <w:szCs w:val="24"/>
              </w:rPr>
              <w:t>систематически</w:t>
            </w:r>
            <w:proofErr w:type="gramEnd"/>
          </w:p>
        </w:tc>
      </w:tr>
      <w:tr w:rsidR="00D269AB" w:rsidRPr="00597FD2" w:rsidTr="00862BD8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9AB" w:rsidRPr="00597FD2" w:rsidRDefault="00D269AB" w:rsidP="00D269AB">
            <w:pPr>
              <w:numPr>
                <w:ilvl w:val="0"/>
                <w:numId w:val="1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9AB" w:rsidRPr="00597FD2" w:rsidRDefault="00D269AB" w:rsidP="00862BD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7FD2">
              <w:rPr>
                <w:rFonts w:ascii="Times New Roman" w:hAnsi="Times New Roman"/>
                <w:sz w:val="24"/>
                <w:szCs w:val="24"/>
              </w:rPr>
              <w:t>Содержать кабинет в соответствии со санитарно-гигиеническим требованиям, предъявленными к школьному кабинету.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9AB" w:rsidRPr="00597FD2" w:rsidRDefault="00D269AB" w:rsidP="00862BD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597FD2">
              <w:rPr>
                <w:rFonts w:ascii="Times New Roman" w:hAnsi="Times New Roman"/>
                <w:sz w:val="24"/>
                <w:szCs w:val="24"/>
              </w:rPr>
              <w:t>систематически</w:t>
            </w:r>
            <w:proofErr w:type="gramEnd"/>
          </w:p>
        </w:tc>
      </w:tr>
      <w:tr w:rsidR="00D269AB" w:rsidRPr="00597FD2" w:rsidTr="00862BD8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9AB" w:rsidRPr="00597FD2" w:rsidRDefault="00D269AB" w:rsidP="00D269AB">
            <w:pPr>
              <w:numPr>
                <w:ilvl w:val="0"/>
                <w:numId w:val="1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9AB" w:rsidRPr="00597FD2" w:rsidRDefault="00D269AB" w:rsidP="00862BD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7FD2">
              <w:rPr>
                <w:rFonts w:ascii="Times New Roman" w:hAnsi="Times New Roman"/>
                <w:sz w:val="24"/>
                <w:szCs w:val="24"/>
              </w:rPr>
              <w:t>Следить за озеленением кабинета.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9AB" w:rsidRPr="00597FD2" w:rsidRDefault="00D269AB" w:rsidP="00862BD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597FD2">
              <w:rPr>
                <w:rFonts w:ascii="Times New Roman" w:hAnsi="Times New Roman"/>
                <w:sz w:val="24"/>
                <w:szCs w:val="24"/>
              </w:rPr>
              <w:t>систематически</w:t>
            </w:r>
            <w:proofErr w:type="gramEnd"/>
          </w:p>
        </w:tc>
      </w:tr>
      <w:tr w:rsidR="00D269AB" w:rsidRPr="00597FD2" w:rsidTr="00862BD8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9AB" w:rsidRPr="00597FD2" w:rsidRDefault="00D269AB" w:rsidP="00D269AB">
            <w:pPr>
              <w:numPr>
                <w:ilvl w:val="0"/>
                <w:numId w:val="1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9AB" w:rsidRPr="00597FD2" w:rsidRDefault="00D269AB" w:rsidP="00862BD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7FD2">
              <w:rPr>
                <w:rFonts w:ascii="Times New Roman" w:hAnsi="Times New Roman"/>
                <w:sz w:val="24"/>
                <w:szCs w:val="24"/>
              </w:rPr>
              <w:t>Обеспечить надлежащий уход за имуществом кабинета.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9AB" w:rsidRPr="00597FD2" w:rsidRDefault="00D269AB" w:rsidP="00862BD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597FD2">
              <w:rPr>
                <w:rFonts w:ascii="Times New Roman" w:hAnsi="Times New Roman"/>
                <w:sz w:val="24"/>
                <w:szCs w:val="24"/>
              </w:rPr>
              <w:t>систематически</w:t>
            </w:r>
            <w:proofErr w:type="gramEnd"/>
          </w:p>
        </w:tc>
      </w:tr>
      <w:tr w:rsidR="00D269AB" w:rsidRPr="00597FD2" w:rsidTr="00862BD8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9AB" w:rsidRPr="00597FD2" w:rsidRDefault="00D269AB" w:rsidP="00D269AB">
            <w:pPr>
              <w:numPr>
                <w:ilvl w:val="0"/>
                <w:numId w:val="1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9AB" w:rsidRPr="00597FD2" w:rsidRDefault="00D269AB" w:rsidP="00862BD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7FD2">
              <w:rPr>
                <w:rFonts w:ascii="Times New Roman" w:hAnsi="Times New Roman"/>
                <w:sz w:val="24"/>
                <w:szCs w:val="24"/>
              </w:rPr>
              <w:t>Обеспечить своевременное списание в установленном порядке пришедшего в негодность оборудования.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9AB" w:rsidRPr="00597FD2" w:rsidRDefault="00D269AB" w:rsidP="00862BD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597FD2">
              <w:rPr>
                <w:rFonts w:ascii="Times New Roman" w:hAnsi="Times New Roman"/>
                <w:sz w:val="24"/>
                <w:szCs w:val="24"/>
              </w:rPr>
              <w:t>по</w:t>
            </w:r>
            <w:proofErr w:type="gramEnd"/>
            <w:r w:rsidRPr="00597FD2">
              <w:rPr>
                <w:rFonts w:ascii="Times New Roman" w:hAnsi="Times New Roman"/>
                <w:sz w:val="24"/>
                <w:szCs w:val="24"/>
              </w:rPr>
              <w:t xml:space="preserve"> плану инвентаризации</w:t>
            </w:r>
          </w:p>
        </w:tc>
      </w:tr>
      <w:tr w:rsidR="00D269AB" w:rsidRPr="00597FD2" w:rsidTr="00862BD8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9AB" w:rsidRPr="00597FD2" w:rsidRDefault="00D269AB" w:rsidP="00D269AB">
            <w:pPr>
              <w:numPr>
                <w:ilvl w:val="0"/>
                <w:numId w:val="1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269AB" w:rsidRPr="00597FD2" w:rsidRDefault="00D269AB" w:rsidP="00862BD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9AB" w:rsidRPr="00597FD2" w:rsidRDefault="00D269AB" w:rsidP="00862BD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7FD2">
              <w:rPr>
                <w:rFonts w:ascii="Times New Roman" w:hAnsi="Times New Roman"/>
                <w:sz w:val="24"/>
                <w:szCs w:val="24"/>
              </w:rPr>
              <w:t>Обеспечить соблюдение правил техники безопасности, наличие правил поведения в кабинете.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9AB" w:rsidRPr="00597FD2" w:rsidRDefault="00D269AB" w:rsidP="00862BD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597FD2">
              <w:rPr>
                <w:rFonts w:ascii="Times New Roman" w:hAnsi="Times New Roman"/>
                <w:sz w:val="24"/>
                <w:szCs w:val="24"/>
              </w:rPr>
              <w:t>систематически</w:t>
            </w:r>
            <w:proofErr w:type="gramEnd"/>
          </w:p>
        </w:tc>
      </w:tr>
      <w:tr w:rsidR="00D269AB" w:rsidRPr="00597FD2" w:rsidTr="00862BD8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9AB" w:rsidRPr="00597FD2" w:rsidRDefault="00D269AB" w:rsidP="00D269AB">
            <w:pPr>
              <w:numPr>
                <w:ilvl w:val="0"/>
                <w:numId w:val="1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9AB" w:rsidRPr="00597FD2" w:rsidRDefault="00D269AB" w:rsidP="00862BD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7FD2">
              <w:rPr>
                <w:rFonts w:ascii="Times New Roman" w:hAnsi="Times New Roman"/>
                <w:sz w:val="24"/>
                <w:szCs w:val="24"/>
              </w:rPr>
              <w:t>Вести целенаправленную работу по выявлению одаренных детей.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9AB" w:rsidRPr="00597FD2" w:rsidRDefault="00D269AB" w:rsidP="00862BD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597FD2">
              <w:rPr>
                <w:rFonts w:ascii="Times New Roman" w:hAnsi="Times New Roman"/>
                <w:sz w:val="24"/>
                <w:szCs w:val="24"/>
              </w:rPr>
              <w:t>систематически</w:t>
            </w:r>
            <w:proofErr w:type="gramEnd"/>
          </w:p>
        </w:tc>
      </w:tr>
      <w:tr w:rsidR="00D269AB" w:rsidRPr="00597FD2" w:rsidTr="00862BD8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9AB" w:rsidRPr="00597FD2" w:rsidRDefault="00D269AB" w:rsidP="00D269AB">
            <w:pPr>
              <w:numPr>
                <w:ilvl w:val="0"/>
                <w:numId w:val="1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9AB" w:rsidRPr="00597FD2" w:rsidRDefault="00D269AB" w:rsidP="00862BD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7FD2">
              <w:rPr>
                <w:rFonts w:ascii="Times New Roman" w:hAnsi="Times New Roman"/>
                <w:sz w:val="24"/>
                <w:szCs w:val="24"/>
              </w:rPr>
              <w:t>Провести Неделю младшего школьника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9AB" w:rsidRPr="00597FD2" w:rsidRDefault="00D269AB" w:rsidP="00862BD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7FD2">
              <w:rPr>
                <w:rFonts w:ascii="Times New Roman" w:hAnsi="Times New Roman"/>
                <w:sz w:val="24"/>
                <w:szCs w:val="24"/>
              </w:rPr>
              <w:t>1 раз в год</w:t>
            </w:r>
          </w:p>
        </w:tc>
      </w:tr>
      <w:tr w:rsidR="00D269AB" w:rsidRPr="00597FD2" w:rsidTr="00862BD8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9AB" w:rsidRPr="00597FD2" w:rsidRDefault="00D269AB" w:rsidP="00D269AB">
            <w:pPr>
              <w:numPr>
                <w:ilvl w:val="0"/>
                <w:numId w:val="1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9AB" w:rsidRPr="00597FD2" w:rsidRDefault="00D269AB" w:rsidP="00862BD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7FD2">
              <w:rPr>
                <w:rFonts w:ascii="Times New Roman" w:hAnsi="Times New Roman"/>
                <w:sz w:val="24"/>
                <w:szCs w:val="24"/>
              </w:rPr>
              <w:t>Подготовить одаренных детей к конкурсам по предметам.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9AB" w:rsidRPr="00597FD2" w:rsidRDefault="00D269AB" w:rsidP="00862BD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7FD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597FD2">
              <w:rPr>
                <w:rFonts w:ascii="Times New Roman" w:hAnsi="Times New Roman"/>
                <w:sz w:val="24"/>
                <w:szCs w:val="24"/>
              </w:rPr>
              <w:t>в</w:t>
            </w:r>
            <w:proofErr w:type="gramEnd"/>
            <w:r w:rsidRPr="00597FD2">
              <w:rPr>
                <w:rFonts w:ascii="Times New Roman" w:hAnsi="Times New Roman"/>
                <w:sz w:val="24"/>
                <w:szCs w:val="24"/>
              </w:rPr>
              <w:t xml:space="preserve"> течение года</w:t>
            </w:r>
          </w:p>
        </w:tc>
      </w:tr>
      <w:tr w:rsidR="00D269AB" w:rsidRPr="00597FD2" w:rsidTr="00862BD8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9AB" w:rsidRPr="00597FD2" w:rsidRDefault="00D269AB" w:rsidP="00D269AB">
            <w:pPr>
              <w:numPr>
                <w:ilvl w:val="0"/>
                <w:numId w:val="1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9AB" w:rsidRPr="00597FD2" w:rsidRDefault="00D269AB" w:rsidP="00862BD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7FD2">
              <w:rPr>
                <w:rFonts w:ascii="Times New Roman" w:hAnsi="Times New Roman"/>
                <w:sz w:val="24"/>
                <w:szCs w:val="24"/>
              </w:rPr>
              <w:t xml:space="preserve">Пополнение электронной базы данных тематическими, итоговыми </w:t>
            </w:r>
            <w:proofErr w:type="spellStart"/>
            <w:r w:rsidRPr="00597FD2">
              <w:rPr>
                <w:rFonts w:ascii="Times New Roman" w:hAnsi="Times New Roman"/>
                <w:sz w:val="24"/>
                <w:szCs w:val="24"/>
              </w:rPr>
              <w:t>разноуровневыми</w:t>
            </w:r>
            <w:proofErr w:type="spellEnd"/>
            <w:r w:rsidRPr="00597FD2">
              <w:rPr>
                <w:rFonts w:ascii="Times New Roman" w:hAnsi="Times New Roman"/>
                <w:sz w:val="24"/>
                <w:szCs w:val="24"/>
              </w:rPr>
              <w:t xml:space="preserve"> тренировочными и проверочными материалами для организации фронтальной и индивидуальной работы.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9AB" w:rsidRPr="00597FD2" w:rsidRDefault="00D269AB" w:rsidP="00862BD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597FD2">
              <w:rPr>
                <w:rFonts w:ascii="Times New Roman" w:hAnsi="Times New Roman"/>
                <w:sz w:val="24"/>
                <w:szCs w:val="24"/>
              </w:rPr>
              <w:t>систематически</w:t>
            </w:r>
            <w:proofErr w:type="gramEnd"/>
          </w:p>
        </w:tc>
      </w:tr>
      <w:tr w:rsidR="00D269AB" w:rsidRPr="00597FD2" w:rsidTr="00862BD8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9AB" w:rsidRPr="00597FD2" w:rsidRDefault="00D269AB" w:rsidP="00D269AB">
            <w:pPr>
              <w:numPr>
                <w:ilvl w:val="0"/>
                <w:numId w:val="1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9AB" w:rsidRPr="00597FD2" w:rsidRDefault="00D269AB" w:rsidP="00862BD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7FD2">
              <w:rPr>
                <w:rFonts w:ascii="Times New Roman" w:hAnsi="Times New Roman"/>
                <w:sz w:val="24"/>
                <w:szCs w:val="24"/>
              </w:rPr>
              <w:t>Подготовить кабинет к приемке   школы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9AB" w:rsidRPr="00597FD2" w:rsidRDefault="00D269AB" w:rsidP="00862BD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597FD2">
              <w:rPr>
                <w:rFonts w:ascii="Times New Roman" w:hAnsi="Times New Roman"/>
                <w:sz w:val="24"/>
                <w:szCs w:val="24"/>
              </w:rPr>
              <w:t>июль</w:t>
            </w:r>
            <w:proofErr w:type="gramEnd"/>
          </w:p>
        </w:tc>
      </w:tr>
    </w:tbl>
    <w:p w:rsidR="00D269AB" w:rsidRDefault="00D269AB" w:rsidP="00D269AB">
      <w:pPr>
        <w:spacing w:after="0" w:line="240" w:lineRule="auto"/>
        <w:rPr>
          <w:rFonts w:ascii="Times New Roman" w:hAnsi="Times New Roman"/>
          <w:b/>
          <w:color w:val="000000"/>
          <w:sz w:val="24"/>
          <w:szCs w:val="24"/>
        </w:rPr>
      </w:pPr>
    </w:p>
    <w:p w:rsidR="00D269AB" w:rsidRDefault="00D269AB" w:rsidP="00D269AB">
      <w:pPr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D269AB" w:rsidRDefault="00D269AB" w:rsidP="00D269AB">
      <w:pPr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D269AB" w:rsidRDefault="00D269AB" w:rsidP="00D269AB">
      <w:pPr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D269AB" w:rsidRDefault="00D269AB" w:rsidP="00D269AB">
      <w:pPr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D269AB" w:rsidRDefault="00D269AB" w:rsidP="00D269AB">
      <w:pPr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D269AB" w:rsidRDefault="00D269AB" w:rsidP="00676641">
      <w:pPr>
        <w:spacing w:after="0" w:line="240" w:lineRule="auto"/>
        <w:rPr>
          <w:rFonts w:ascii="Times New Roman" w:hAnsi="Times New Roman"/>
          <w:b/>
          <w:color w:val="000000"/>
          <w:sz w:val="24"/>
          <w:szCs w:val="24"/>
        </w:rPr>
      </w:pPr>
      <w:bookmarkStart w:id="0" w:name="_GoBack"/>
      <w:bookmarkEnd w:id="0"/>
    </w:p>
    <w:p w:rsidR="00D269AB" w:rsidRPr="00597FD2" w:rsidRDefault="00D269AB" w:rsidP="00D269AB">
      <w:pPr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597FD2">
        <w:rPr>
          <w:rFonts w:ascii="Times New Roman" w:hAnsi="Times New Roman"/>
          <w:b/>
          <w:color w:val="000000"/>
          <w:sz w:val="24"/>
          <w:szCs w:val="24"/>
        </w:rPr>
        <w:t>Оценка деятельности кабинета</w:t>
      </w:r>
    </w:p>
    <w:p w:rsidR="00D269AB" w:rsidRPr="00597FD2" w:rsidRDefault="00D269AB" w:rsidP="00D269AB">
      <w:pPr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  <w:proofErr w:type="gramStart"/>
      <w:r>
        <w:rPr>
          <w:rFonts w:ascii="Times New Roman" w:hAnsi="Times New Roman"/>
          <w:b/>
          <w:color w:val="000000"/>
          <w:sz w:val="24"/>
          <w:szCs w:val="24"/>
        </w:rPr>
        <w:t>за  2015</w:t>
      </w:r>
      <w:proofErr w:type="gramEnd"/>
      <w:r>
        <w:rPr>
          <w:rFonts w:ascii="Times New Roman" w:hAnsi="Times New Roman"/>
          <w:b/>
          <w:color w:val="000000"/>
          <w:sz w:val="24"/>
          <w:szCs w:val="24"/>
        </w:rPr>
        <w:t>/2016</w:t>
      </w:r>
      <w:r w:rsidRPr="00597FD2">
        <w:rPr>
          <w:rFonts w:ascii="Times New Roman" w:hAnsi="Times New Roman"/>
          <w:b/>
          <w:color w:val="000000"/>
          <w:sz w:val="24"/>
          <w:szCs w:val="24"/>
        </w:rPr>
        <w:t>учебный год</w:t>
      </w:r>
    </w:p>
    <w:p w:rsidR="00D269AB" w:rsidRPr="00597FD2" w:rsidRDefault="00D269AB" w:rsidP="00D269AB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 w:rsidRPr="00597FD2">
        <w:rPr>
          <w:rFonts w:ascii="Times New Roman" w:hAnsi="Times New Roman"/>
          <w:color w:val="000000"/>
          <w:sz w:val="24"/>
          <w:szCs w:val="24"/>
        </w:rPr>
        <w:t xml:space="preserve">1. </w:t>
      </w:r>
      <w:r w:rsidRPr="00597FD2">
        <w:rPr>
          <w:rFonts w:ascii="Times New Roman" w:hAnsi="Times New Roman"/>
          <w:b/>
          <w:color w:val="000000"/>
          <w:sz w:val="24"/>
          <w:szCs w:val="24"/>
        </w:rPr>
        <w:t>Самоанализ работы зав. кабинетом, самооценка</w:t>
      </w:r>
      <w:r w:rsidRPr="00597FD2">
        <w:rPr>
          <w:rFonts w:ascii="Times New Roman" w:hAnsi="Times New Roman"/>
          <w:color w:val="000000"/>
          <w:sz w:val="24"/>
          <w:szCs w:val="24"/>
        </w:rPr>
        <w:t>:</w:t>
      </w:r>
      <w:r w:rsidRPr="00597FD2">
        <w:rPr>
          <w:rFonts w:ascii="Times New Roman" w:hAnsi="Times New Roman"/>
          <w:color w:val="000000"/>
          <w:kern w:val="24"/>
          <w:sz w:val="24"/>
          <w:szCs w:val="24"/>
        </w:rPr>
        <w:t xml:space="preserve"> </w:t>
      </w:r>
      <w:proofErr w:type="gramStart"/>
      <w:r w:rsidRPr="00597FD2">
        <w:rPr>
          <w:rFonts w:ascii="Times New Roman" w:hAnsi="Times New Roman"/>
          <w:color w:val="000000"/>
          <w:sz w:val="24"/>
          <w:szCs w:val="24"/>
        </w:rPr>
        <w:t>Обучение  в</w:t>
      </w:r>
      <w:proofErr w:type="gramEnd"/>
      <w:r w:rsidRPr="00597FD2">
        <w:rPr>
          <w:rFonts w:ascii="Times New Roman" w:hAnsi="Times New Roman"/>
          <w:color w:val="000000"/>
          <w:sz w:val="24"/>
          <w:szCs w:val="24"/>
        </w:rPr>
        <w:t xml:space="preserve"> начальных классах  является более эффективным, если в учебном воспитательном процессе задействованы не только знания и навыки учащихся, но средства обучения, находящиеся в кабинете  и используемые на уроках. Кабинет является необходимым условием организации современного учебно-воспитательного процесса при </w:t>
      </w:r>
      <w:proofErr w:type="spellStart"/>
      <w:r w:rsidRPr="00597FD2">
        <w:rPr>
          <w:rFonts w:ascii="Times New Roman" w:hAnsi="Times New Roman"/>
          <w:color w:val="000000"/>
          <w:sz w:val="24"/>
          <w:szCs w:val="24"/>
        </w:rPr>
        <w:t>обучении</w:t>
      </w:r>
      <w:r>
        <w:rPr>
          <w:rFonts w:ascii="Times New Roman" w:hAnsi="Times New Roman"/>
          <w:color w:val="000000"/>
          <w:sz w:val="24"/>
          <w:szCs w:val="24"/>
        </w:rPr>
        <w:t>.Кабинет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597FD2">
        <w:rPr>
          <w:rFonts w:ascii="Times New Roman" w:hAnsi="Times New Roman"/>
          <w:color w:val="000000"/>
          <w:sz w:val="24"/>
          <w:szCs w:val="24"/>
        </w:rPr>
        <w:t>правильно оборудованного в значительной степени зависят результаты труда учителя и учащихся.</w:t>
      </w:r>
      <w:r w:rsidRPr="00597FD2">
        <w:rPr>
          <w:rFonts w:ascii="Times New Roman" w:hAnsi="Times New Roman"/>
          <w:color w:val="000000"/>
          <w:kern w:val="24"/>
          <w:sz w:val="24"/>
          <w:szCs w:val="24"/>
          <w:lang w:eastAsia="ru-RU"/>
        </w:rPr>
        <w:t xml:space="preserve"> </w:t>
      </w:r>
      <w:r w:rsidRPr="00597FD2">
        <w:rPr>
          <w:rFonts w:ascii="Times New Roman" w:hAnsi="Times New Roman"/>
          <w:color w:val="000000"/>
          <w:sz w:val="24"/>
          <w:szCs w:val="24"/>
        </w:rPr>
        <w:t xml:space="preserve">При обустройстве кабинета 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>руководствуюсь</w:t>
      </w:r>
      <w:r w:rsidRPr="00597FD2">
        <w:rPr>
          <w:rFonts w:ascii="Times New Roman" w:hAnsi="Times New Roman"/>
          <w:color w:val="000000"/>
          <w:sz w:val="24"/>
          <w:szCs w:val="24"/>
        </w:rPr>
        <w:t>:  санитарно</w:t>
      </w:r>
      <w:proofErr w:type="gramEnd"/>
      <w:r w:rsidRPr="00597FD2">
        <w:rPr>
          <w:rFonts w:ascii="Times New Roman" w:hAnsi="Times New Roman"/>
          <w:color w:val="000000"/>
          <w:sz w:val="24"/>
          <w:szCs w:val="24"/>
        </w:rPr>
        <w:t>-гигиеническими требованиями, требованиями к помещениям кабинета, требованиями к комплекту мебели в учебном кабинете, требованиями к организации рабочих мест учителя и обучающихся, требованиями к оснащению кабинета аппаратурой и приспособлениям, требованиями к оснащению кабинета учебным оборудованием и необходимой документацией, требованиями к размещению и хранению оборудования, требованиями к оформлению интерьера кабинета .</w:t>
      </w:r>
    </w:p>
    <w:p w:rsidR="00D269AB" w:rsidRPr="00597FD2" w:rsidRDefault="00D269AB" w:rsidP="00D269AB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 w:rsidRPr="00597FD2">
        <w:rPr>
          <w:rFonts w:ascii="Times New Roman" w:hAnsi="Times New Roman"/>
          <w:color w:val="000000"/>
          <w:sz w:val="24"/>
          <w:szCs w:val="24"/>
        </w:rPr>
        <w:t xml:space="preserve">2. </w:t>
      </w:r>
      <w:r w:rsidRPr="00597FD2">
        <w:rPr>
          <w:rFonts w:ascii="Times New Roman" w:hAnsi="Times New Roman"/>
          <w:b/>
          <w:color w:val="000000"/>
          <w:sz w:val="24"/>
          <w:szCs w:val="24"/>
        </w:rPr>
        <w:t>Оценка методического объединения учителей</w:t>
      </w:r>
      <w:r w:rsidRPr="00597FD2">
        <w:rPr>
          <w:rFonts w:ascii="Times New Roman" w:hAnsi="Times New Roman"/>
          <w:color w:val="000000"/>
          <w:sz w:val="24"/>
          <w:szCs w:val="24"/>
        </w:rPr>
        <w:t>: кабинет соответствует всем нормам учебного кабинета.</w:t>
      </w:r>
    </w:p>
    <w:p w:rsidR="00D269AB" w:rsidRPr="00597FD2" w:rsidRDefault="00D269AB" w:rsidP="00D269AB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 w:rsidRPr="00597FD2">
        <w:rPr>
          <w:rFonts w:ascii="Times New Roman" w:hAnsi="Times New Roman"/>
          <w:color w:val="000000"/>
          <w:sz w:val="24"/>
          <w:szCs w:val="24"/>
        </w:rPr>
        <w:t xml:space="preserve">3. </w:t>
      </w:r>
      <w:r w:rsidRPr="00597FD2">
        <w:rPr>
          <w:rFonts w:ascii="Times New Roman" w:hAnsi="Times New Roman"/>
          <w:b/>
          <w:color w:val="000000"/>
          <w:sz w:val="24"/>
          <w:szCs w:val="24"/>
        </w:rPr>
        <w:t xml:space="preserve">Выводы и предложения по дальнейшей работе кабинета: </w:t>
      </w:r>
      <w:r w:rsidRPr="00597FD2">
        <w:rPr>
          <w:rFonts w:ascii="Times New Roman" w:hAnsi="Times New Roman"/>
          <w:color w:val="000000"/>
          <w:sz w:val="24"/>
          <w:szCs w:val="24"/>
        </w:rPr>
        <w:t xml:space="preserve">Продолжать работу </w:t>
      </w:r>
      <w:proofErr w:type="gramStart"/>
      <w:r w:rsidRPr="00597FD2">
        <w:rPr>
          <w:rFonts w:ascii="Times New Roman" w:hAnsi="Times New Roman"/>
          <w:color w:val="000000"/>
          <w:sz w:val="24"/>
          <w:szCs w:val="24"/>
        </w:rPr>
        <w:t>над  материально</w:t>
      </w:r>
      <w:proofErr w:type="gramEnd"/>
      <w:r w:rsidRPr="00597FD2">
        <w:rPr>
          <w:rFonts w:ascii="Times New Roman" w:hAnsi="Times New Roman"/>
          <w:color w:val="000000"/>
          <w:sz w:val="24"/>
          <w:szCs w:val="24"/>
        </w:rPr>
        <w:t>-технического оборудования для кабинета и пополнять дидактический материал.</w:t>
      </w:r>
    </w:p>
    <w:p w:rsidR="00D269AB" w:rsidRPr="00597FD2" w:rsidRDefault="00D269AB" w:rsidP="00D269A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269AB" w:rsidRPr="00597FD2" w:rsidRDefault="00D269AB" w:rsidP="00D269AB">
      <w:pPr>
        <w:tabs>
          <w:tab w:val="left" w:pos="3234"/>
        </w:tabs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E325D" w:rsidRDefault="006E325D"/>
    <w:sectPr w:rsidR="006E325D" w:rsidSect="009C52CB">
      <w:footerReference w:type="even" r:id="rId7"/>
      <w:footerReference w:type="default" r:id="rId8"/>
      <w:pgSz w:w="11906" w:h="16838"/>
      <w:pgMar w:top="539" w:right="851" w:bottom="79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F5A10" w:rsidRDefault="008F5A10">
      <w:pPr>
        <w:spacing w:after="0" w:line="240" w:lineRule="auto"/>
      </w:pPr>
      <w:r>
        <w:separator/>
      </w:r>
    </w:p>
  </w:endnote>
  <w:endnote w:type="continuationSeparator" w:id="0">
    <w:p w:rsidR="008F5A10" w:rsidRDefault="008F5A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Open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C52A5" w:rsidRDefault="00D269AB" w:rsidP="00AC52A5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AC52A5" w:rsidRDefault="008F5A10" w:rsidP="00AC52A5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C52A5" w:rsidRDefault="00D269AB" w:rsidP="00AC52A5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676641">
      <w:rPr>
        <w:rStyle w:val="a7"/>
        <w:noProof/>
      </w:rPr>
      <w:t>14</w:t>
    </w:r>
    <w:r>
      <w:rPr>
        <w:rStyle w:val="a7"/>
      </w:rPr>
      <w:fldChar w:fldCharType="end"/>
    </w:r>
  </w:p>
  <w:p w:rsidR="00AC52A5" w:rsidRDefault="008F5A10" w:rsidP="00AC52A5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F5A10" w:rsidRDefault="008F5A10">
      <w:pPr>
        <w:spacing w:after="0" w:line="240" w:lineRule="auto"/>
      </w:pPr>
      <w:r>
        <w:separator/>
      </w:r>
    </w:p>
  </w:footnote>
  <w:footnote w:type="continuationSeparator" w:id="0">
    <w:p w:rsidR="008F5A10" w:rsidRDefault="008F5A1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9D1E1AF4"/>
    <w:lvl w:ilvl="0">
      <w:numFmt w:val="decimal"/>
      <w:lvlText w:val="*"/>
      <w:lvlJc w:val="left"/>
    </w:lvl>
  </w:abstractNum>
  <w:abstractNum w:abstractNumId="1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">
    <w:nsid w:val="0000000A"/>
    <w:multiLevelType w:val="singleLevel"/>
    <w:tmpl w:val="0000000A"/>
    <w:name w:val="WW8Num10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OpenSymbol" w:hAnsi="OpenSymbol"/>
      </w:rPr>
    </w:lvl>
  </w:abstractNum>
  <w:abstractNum w:abstractNumId="4">
    <w:nsid w:val="16C367DD"/>
    <w:multiLevelType w:val="hybridMultilevel"/>
    <w:tmpl w:val="CD06F218"/>
    <w:lvl w:ilvl="0" w:tplc="D9427804">
      <w:start w:val="1"/>
      <w:numFmt w:val="decimal"/>
      <w:lvlText w:val="%1."/>
      <w:lvlJc w:val="left"/>
      <w:pPr>
        <w:tabs>
          <w:tab w:val="num" w:pos="180"/>
        </w:tabs>
        <w:ind w:left="1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5">
    <w:nsid w:val="222649D7"/>
    <w:multiLevelType w:val="hybridMultilevel"/>
    <w:tmpl w:val="BE405406"/>
    <w:lvl w:ilvl="0" w:tplc="72024468">
      <w:start w:val="1"/>
      <w:numFmt w:val="decimal"/>
      <w:lvlText w:val="%1.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60E1329"/>
    <w:multiLevelType w:val="hybridMultilevel"/>
    <w:tmpl w:val="E06C4054"/>
    <w:lvl w:ilvl="0" w:tplc="28E6511C">
      <w:start w:val="1"/>
      <w:numFmt w:val="decimal"/>
      <w:lvlText w:val="%1."/>
      <w:lvlJc w:val="left"/>
      <w:pPr>
        <w:tabs>
          <w:tab w:val="num" w:pos="180"/>
        </w:tabs>
        <w:ind w:left="180" w:hanging="360"/>
      </w:pPr>
      <w:rPr>
        <w:rFonts w:hint="default"/>
      </w:rPr>
    </w:lvl>
    <w:lvl w:ilvl="1" w:tplc="2E665296">
      <w:start w:val="1"/>
      <w:numFmt w:val="decimal"/>
      <w:lvlText w:val="%2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7">
    <w:nsid w:val="2F9C31F3"/>
    <w:multiLevelType w:val="hybridMultilevel"/>
    <w:tmpl w:val="F6966E0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D593DD4"/>
    <w:multiLevelType w:val="hybridMultilevel"/>
    <w:tmpl w:val="5ABC3E7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7067647B"/>
    <w:multiLevelType w:val="hybridMultilevel"/>
    <w:tmpl w:val="F306F59A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7A891EB0"/>
    <w:multiLevelType w:val="hybridMultilevel"/>
    <w:tmpl w:val="EFC625D8"/>
    <w:lvl w:ilvl="0" w:tplc="5FF6D86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2"/>
  </w:num>
  <w:num w:numId="3">
    <w:abstractNumId w:val="0"/>
    <w:lvlOverride w:ilvl="0">
      <w:lvl w:ilvl="0">
        <w:start w:val="65535"/>
        <w:numFmt w:val="bullet"/>
        <w:lvlText w:val="-"/>
        <w:legacy w:legacy="1" w:legacySpace="0" w:legacyIndent="106"/>
        <w:lvlJc w:val="left"/>
        <w:rPr>
          <w:rFonts w:ascii="Times New Roman" w:hAnsi="Times New Roman" w:hint="default"/>
        </w:rPr>
      </w:lvl>
    </w:lvlOverride>
  </w:num>
  <w:num w:numId="4">
    <w:abstractNumId w:val="3"/>
  </w:num>
  <w:num w:numId="5">
    <w:abstractNumId w:val="9"/>
  </w:num>
  <w:num w:numId="6">
    <w:abstractNumId w:val="5"/>
  </w:num>
  <w:num w:numId="7">
    <w:abstractNumId w:val="6"/>
  </w:num>
  <w:num w:numId="8">
    <w:abstractNumId w:val="4"/>
  </w:num>
  <w:num w:numId="9">
    <w:abstractNumId w:val="10"/>
  </w:num>
  <w:num w:numId="10">
    <w:abstractNumId w:val="7"/>
  </w:num>
  <w:num w:numId="1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7B86"/>
    <w:rsid w:val="004D7B86"/>
    <w:rsid w:val="00676641"/>
    <w:rsid w:val="006E325D"/>
    <w:rsid w:val="008F5A10"/>
    <w:rsid w:val="00D269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06CED95-BB69-44C3-A570-B0E10DCB0D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269AB"/>
    <w:pPr>
      <w:spacing w:after="200" w:line="276" w:lineRule="auto"/>
    </w:pPr>
    <w:rPr>
      <w:rFonts w:ascii="Calibri" w:eastAsia="Times New Roman" w:hAnsi="Calibri" w:cs="Times New Roman"/>
    </w:rPr>
  </w:style>
  <w:style w:type="paragraph" w:styleId="3">
    <w:name w:val="heading 3"/>
    <w:basedOn w:val="a"/>
    <w:next w:val="a"/>
    <w:link w:val="30"/>
    <w:qFormat/>
    <w:rsid w:val="00D269AB"/>
    <w:pPr>
      <w:keepNext/>
      <w:shd w:val="clear" w:color="auto" w:fill="FFFFFF"/>
      <w:spacing w:before="422" w:after="0" w:line="240" w:lineRule="auto"/>
      <w:ind w:left="653"/>
      <w:jc w:val="center"/>
      <w:outlineLvl w:val="2"/>
    </w:pPr>
    <w:rPr>
      <w:rFonts w:ascii="Times New Roman" w:hAnsi="Times New Roman"/>
      <w:b/>
      <w:bCs/>
      <w:color w:val="000000"/>
      <w:sz w:val="26"/>
      <w:szCs w:val="1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D269AB"/>
    <w:rPr>
      <w:rFonts w:ascii="Times New Roman" w:eastAsia="Times New Roman" w:hAnsi="Times New Roman" w:cs="Times New Roman"/>
      <w:b/>
      <w:bCs/>
      <w:color w:val="000000"/>
      <w:sz w:val="26"/>
      <w:szCs w:val="18"/>
      <w:shd w:val="clear" w:color="auto" w:fill="FFFFFF"/>
      <w:lang w:eastAsia="ru-RU"/>
    </w:rPr>
  </w:style>
  <w:style w:type="paragraph" w:styleId="a3">
    <w:name w:val="No Spacing"/>
    <w:qFormat/>
    <w:rsid w:val="00D269AB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4">
    <w:name w:val="Hyperlink"/>
    <w:rsid w:val="00D269AB"/>
    <w:rPr>
      <w:color w:val="0000FF"/>
      <w:u w:val="single"/>
    </w:rPr>
  </w:style>
  <w:style w:type="paragraph" w:styleId="a5">
    <w:name w:val="footer"/>
    <w:basedOn w:val="a"/>
    <w:link w:val="a6"/>
    <w:rsid w:val="00D269AB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D269AB"/>
    <w:rPr>
      <w:rFonts w:ascii="Calibri" w:eastAsia="Times New Roman" w:hAnsi="Calibri" w:cs="Times New Roman"/>
    </w:rPr>
  </w:style>
  <w:style w:type="character" w:styleId="a7">
    <w:name w:val="page number"/>
    <w:basedOn w:val="a0"/>
    <w:rsid w:val="00D269A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3138</Words>
  <Characters>17890</Characters>
  <Application>Microsoft Office Word</Application>
  <DocSecurity>0</DocSecurity>
  <Lines>149</Lines>
  <Paragraphs>41</Paragraphs>
  <ScaleCrop>false</ScaleCrop>
  <Company>SPecialiST RePack</Company>
  <LinksUpToDate>false</LinksUpToDate>
  <CharactersWithSpaces>20987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2017-01-18T12:55:00Z</dcterms:created>
  <dcterms:modified xsi:type="dcterms:W3CDTF">2017-01-19T02:16:00Z</dcterms:modified>
</cp:coreProperties>
</file>